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185E4" w14:textId="30B4678C" w:rsidR="00524FF5" w:rsidRPr="00CA53F2" w:rsidRDefault="004D253E" w:rsidP="00C22EF7">
      <w:pPr>
        <w:shd w:val="clear" w:color="auto" w:fill="FFFFFF"/>
        <w:jc w:val="right"/>
        <w:rPr>
          <w:bCs/>
          <w:color w:val="000000" w:themeColor="text1"/>
          <w:sz w:val="20"/>
          <w:szCs w:val="20"/>
        </w:rPr>
      </w:pPr>
      <w:r w:rsidRPr="00CA53F2">
        <w:rPr>
          <w:bCs/>
          <w:color w:val="000000" w:themeColor="text1"/>
          <w:sz w:val="20"/>
          <w:szCs w:val="20"/>
        </w:rPr>
        <w:t xml:space="preserve"> SPS</w:t>
      </w:r>
      <w:r w:rsidR="00A52393" w:rsidRPr="00CA53F2">
        <w:rPr>
          <w:bCs/>
          <w:color w:val="000000" w:themeColor="text1"/>
          <w:sz w:val="20"/>
          <w:szCs w:val="20"/>
        </w:rPr>
        <w:t xml:space="preserve"> 4</w:t>
      </w:r>
      <w:r w:rsidRPr="00CA53F2">
        <w:rPr>
          <w:bCs/>
          <w:color w:val="000000" w:themeColor="text1"/>
          <w:sz w:val="20"/>
          <w:szCs w:val="20"/>
        </w:rPr>
        <w:t xml:space="preserve"> priedas</w:t>
      </w:r>
    </w:p>
    <w:p w14:paraId="1E0F845C" w14:textId="77777777" w:rsidR="00AF03C1" w:rsidRDefault="00AF03C1" w:rsidP="00AF03C1">
      <w:pPr>
        <w:tabs>
          <w:tab w:val="left" w:pos="5954"/>
        </w:tabs>
        <w:ind w:left="2268" w:hanging="2268"/>
        <w:jc w:val="center"/>
        <w:rPr>
          <w:b/>
        </w:rPr>
      </w:pPr>
    </w:p>
    <w:p w14:paraId="54556F2C" w14:textId="77777777" w:rsidR="00AF03C1" w:rsidRDefault="00AF03C1" w:rsidP="00AF03C1">
      <w:pPr>
        <w:tabs>
          <w:tab w:val="left" w:pos="5954"/>
        </w:tabs>
        <w:ind w:left="2268" w:hanging="2268"/>
        <w:jc w:val="center"/>
        <w:rPr>
          <w:b/>
        </w:rPr>
      </w:pPr>
      <w:r w:rsidRPr="000C075E">
        <w:rPr>
          <w:b/>
          <w:noProof/>
        </w:rPr>
        <w:drawing>
          <wp:inline distT="0" distB="0" distL="0" distR="0" wp14:anchorId="10138CE8" wp14:editId="59116943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6DC33" w14:textId="77777777" w:rsidR="00AF03C1" w:rsidRPr="000C075E" w:rsidRDefault="00AF03C1" w:rsidP="00AF03C1">
      <w:pPr>
        <w:tabs>
          <w:tab w:val="left" w:pos="5954"/>
        </w:tabs>
        <w:ind w:left="2268" w:hanging="2268"/>
        <w:jc w:val="center"/>
        <w:rPr>
          <w:b/>
        </w:rPr>
      </w:pPr>
    </w:p>
    <w:p w14:paraId="728A7BF9" w14:textId="77777777" w:rsidR="00AF03C1" w:rsidRPr="00AF03C1" w:rsidRDefault="00AF03C1" w:rsidP="00AF03C1">
      <w:pPr>
        <w:pStyle w:val="Heading2"/>
        <w:jc w:val="center"/>
        <w:rPr>
          <w:rFonts w:ascii="Times New Roman" w:hAnsi="Times New Roman"/>
          <w:color w:val="auto"/>
          <w:szCs w:val="24"/>
          <w:lang w:val="lt-LT"/>
        </w:rPr>
      </w:pPr>
      <w:r w:rsidRPr="00AF03C1">
        <w:rPr>
          <w:rFonts w:ascii="Times New Roman" w:hAnsi="Times New Roman"/>
          <w:color w:val="auto"/>
          <w:szCs w:val="24"/>
          <w:lang w:val="lt-LT"/>
        </w:rPr>
        <w:t>UAB B.BRAUN MEDICAL</w:t>
      </w:r>
    </w:p>
    <w:p w14:paraId="45C2EB94" w14:textId="77777777" w:rsidR="00AF03C1" w:rsidRPr="003E1203" w:rsidRDefault="00AF03C1" w:rsidP="00AF03C1">
      <w:pPr>
        <w:jc w:val="center"/>
        <w:rPr>
          <w:sz w:val="22"/>
          <w:szCs w:val="22"/>
        </w:rPr>
      </w:pPr>
      <w:r w:rsidRPr="003E1203">
        <w:rPr>
          <w:sz w:val="22"/>
          <w:szCs w:val="22"/>
        </w:rPr>
        <w:t xml:space="preserve">Kodas 111551739, PVM </w:t>
      </w:r>
      <w:proofErr w:type="spellStart"/>
      <w:r w:rsidRPr="003E1203">
        <w:rPr>
          <w:sz w:val="22"/>
          <w:szCs w:val="22"/>
        </w:rPr>
        <w:t>mok.k</w:t>
      </w:r>
      <w:proofErr w:type="spellEnd"/>
      <w:r w:rsidRPr="003E1203">
        <w:rPr>
          <w:sz w:val="22"/>
          <w:szCs w:val="22"/>
        </w:rPr>
        <w:t xml:space="preserve"> LT115517314, Viršuliškių skg.34-1, LT-05132 Vilnius, </w:t>
      </w:r>
    </w:p>
    <w:p w14:paraId="61D46ACD" w14:textId="77777777" w:rsidR="00AF03C1" w:rsidRPr="003E1203" w:rsidRDefault="00AF03C1" w:rsidP="00AF03C1">
      <w:pPr>
        <w:jc w:val="center"/>
        <w:rPr>
          <w:sz w:val="22"/>
          <w:szCs w:val="22"/>
        </w:rPr>
      </w:pPr>
      <w:r w:rsidRPr="003E1203">
        <w:rPr>
          <w:sz w:val="22"/>
          <w:szCs w:val="22"/>
        </w:rPr>
        <w:t>Tel. 237 43 33, faksas 237 43 44, el. paštas: office.lt@bbraun.com</w:t>
      </w:r>
    </w:p>
    <w:p w14:paraId="2D1212BD" w14:textId="77777777" w:rsidR="00AF03C1" w:rsidRPr="003E1203" w:rsidRDefault="00AF03C1" w:rsidP="00AF03C1">
      <w:pPr>
        <w:pBdr>
          <w:bottom w:val="single" w:sz="12" w:space="1" w:color="auto"/>
        </w:pBdr>
        <w:jc w:val="center"/>
        <w:rPr>
          <w:sz w:val="22"/>
          <w:szCs w:val="22"/>
        </w:rPr>
      </w:pPr>
      <w:r w:rsidRPr="003E1203">
        <w:rPr>
          <w:sz w:val="22"/>
          <w:szCs w:val="22"/>
        </w:rPr>
        <w:t>Atsiskaitomoji sąskaita LT617044060001097040, AB “SEB bankas”, kodas 70440</w:t>
      </w:r>
    </w:p>
    <w:p w14:paraId="1DF4704C" w14:textId="77777777" w:rsidR="003E1203" w:rsidRDefault="003E1203" w:rsidP="003E1203">
      <w:pPr>
        <w:tabs>
          <w:tab w:val="center" w:pos="2520"/>
        </w:tabs>
      </w:pPr>
    </w:p>
    <w:p w14:paraId="1F52F830" w14:textId="02E868D1" w:rsidR="00524FF5" w:rsidRPr="00CA53F2" w:rsidRDefault="003E1203" w:rsidP="003E1203">
      <w:pPr>
        <w:tabs>
          <w:tab w:val="center" w:pos="2520"/>
        </w:tabs>
        <w:rPr>
          <w:color w:val="000000" w:themeColor="text1"/>
          <w:sz w:val="22"/>
          <w:szCs w:val="22"/>
        </w:rPr>
      </w:pPr>
      <w:r>
        <w:t xml:space="preserve">VšĮ VUL Santaros klinikoms </w:t>
      </w:r>
    </w:p>
    <w:p w14:paraId="4D081604" w14:textId="77777777" w:rsidR="00524FF5" w:rsidRPr="00CA53F2" w:rsidRDefault="00524FF5" w:rsidP="00C22EF7">
      <w:pPr>
        <w:jc w:val="center"/>
        <w:rPr>
          <w:b/>
          <w:color w:val="000000" w:themeColor="text1"/>
          <w:sz w:val="22"/>
          <w:szCs w:val="22"/>
        </w:rPr>
      </w:pPr>
    </w:p>
    <w:p w14:paraId="2B3B4754" w14:textId="7133ECF7" w:rsidR="003C6791" w:rsidRPr="0048507C" w:rsidRDefault="005A5402" w:rsidP="009770B5">
      <w:pPr>
        <w:jc w:val="center"/>
        <w:rPr>
          <w:b/>
          <w:sz w:val="22"/>
          <w:szCs w:val="22"/>
        </w:rPr>
      </w:pPr>
      <w:r w:rsidRPr="0048507C">
        <w:rPr>
          <w:b/>
          <w:color w:val="000000" w:themeColor="text1"/>
          <w:sz w:val="22"/>
          <w:szCs w:val="22"/>
        </w:rPr>
        <w:t xml:space="preserve">PASIŪLYMAS </w:t>
      </w:r>
      <w:r w:rsidR="0048507C" w:rsidRPr="0048507C">
        <w:rPr>
          <w:b/>
          <w:color w:val="000000" w:themeColor="text1"/>
          <w:sz w:val="22"/>
          <w:szCs w:val="22"/>
        </w:rPr>
        <w:t>I</w:t>
      </w:r>
      <w:r w:rsidR="0048507C" w:rsidRPr="0048507C">
        <w:rPr>
          <w:b/>
          <w:sz w:val="22"/>
          <w:szCs w:val="22"/>
        </w:rPr>
        <w:t>NSTRUMENTŲ PIRKIM</w:t>
      </w:r>
      <w:r w:rsidR="0048507C">
        <w:rPr>
          <w:b/>
          <w:sz w:val="22"/>
          <w:szCs w:val="22"/>
        </w:rPr>
        <w:t>UI</w:t>
      </w:r>
      <w:r w:rsidR="0048507C" w:rsidRPr="0048507C">
        <w:rPr>
          <w:b/>
          <w:sz w:val="22"/>
          <w:szCs w:val="22"/>
        </w:rPr>
        <w:t xml:space="preserve"> (6406-2)</w:t>
      </w:r>
    </w:p>
    <w:p w14:paraId="4B276BD7" w14:textId="3575862A" w:rsidR="00524FF5" w:rsidRDefault="003E1203" w:rsidP="0002615B">
      <w:pPr>
        <w:shd w:val="clear" w:color="auto" w:fill="FFFFFF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2023-07-11</w:t>
      </w:r>
    </w:p>
    <w:p w14:paraId="7EE84110" w14:textId="1174C0EC" w:rsidR="003E1203" w:rsidRPr="00CA53F2" w:rsidRDefault="003E1203" w:rsidP="0002615B">
      <w:pPr>
        <w:shd w:val="clear" w:color="auto" w:fill="FFFFFF"/>
        <w:jc w:val="center"/>
        <w:rPr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Vilnius</w:t>
      </w:r>
    </w:p>
    <w:p w14:paraId="1D5E5633" w14:textId="77777777" w:rsidR="00524FF5" w:rsidRPr="00CA53F2" w:rsidRDefault="00524FF5" w:rsidP="00422F6C">
      <w:pPr>
        <w:rPr>
          <w:color w:val="000000" w:themeColor="text1"/>
          <w:sz w:val="22"/>
          <w:szCs w:val="22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5074"/>
      </w:tblGrid>
      <w:tr w:rsidR="00524FF5" w:rsidRPr="00CA53F2" w14:paraId="6011D6E9" w14:textId="77777777" w:rsidTr="003E1203">
        <w:tc>
          <w:tcPr>
            <w:tcW w:w="5245" w:type="dxa"/>
          </w:tcPr>
          <w:p w14:paraId="471D9DDF" w14:textId="45730B2B" w:rsidR="00524FF5" w:rsidRPr="00CA53F2" w:rsidRDefault="00524FF5" w:rsidP="004B038E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</w:p>
        </w:tc>
        <w:tc>
          <w:tcPr>
            <w:tcW w:w="5074" w:type="dxa"/>
          </w:tcPr>
          <w:p w14:paraId="2E6E7F2E" w14:textId="1DA8B921" w:rsidR="00524FF5" w:rsidRPr="00CA53F2" w:rsidRDefault="003E120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UAB „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B.Braun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Medical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“</w:t>
            </w:r>
          </w:p>
        </w:tc>
      </w:tr>
      <w:tr w:rsidR="00524FF5" w:rsidRPr="00CA53F2" w14:paraId="4395B76A" w14:textId="77777777" w:rsidTr="003E1203">
        <w:tc>
          <w:tcPr>
            <w:tcW w:w="5245" w:type="dxa"/>
          </w:tcPr>
          <w:p w14:paraId="276E8243" w14:textId="1B5D2F85" w:rsidR="00524FF5" w:rsidRPr="00CA53F2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Tiekėjo adresas</w:t>
            </w:r>
            <w:r w:rsidR="00422F6C" w:rsidRPr="00CA53F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5074" w:type="dxa"/>
          </w:tcPr>
          <w:p w14:paraId="5D9F4E8F" w14:textId="70CEB07E" w:rsidR="00524FF5" w:rsidRPr="00CA53F2" w:rsidRDefault="003E120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E1203">
              <w:rPr>
                <w:sz w:val="22"/>
                <w:szCs w:val="22"/>
              </w:rPr>
              <w:t>Viršuliškių skg.34-1, LT-05132 Vilnius</w:t>
            </w:r>
          </w:p>
        </w:tc>
      </w:tr>
      <w:tr w:rsidR="00524FF5" w:rsidRPr="00CA53F2" w14:paraId="78D045E3" w14:textId="77777777" w:rsidTr="003E1203">
        <w:tc>
          <w:tcPr>
            <w:tcW w:w="5245" w:type="dxa"/>
          </w:tcPr>
          <w:p w14:paraId="61AA33D3" w14:textId="77777777" w:rsidR="00524FF5" w:rsidRPr="00CA53F2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5074" w:type="dxa"/>
          </w:tcPr>
          <w:p w14:paraId="59930915" w14:textId="53605AF9" w:rsidR="00524FF5" w:rsidRPr="00CA53F2" w:rsidRDefault="003E120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Biuro administratorė Indrė Grockė</w:t>
            </w:r>
          </w:p>
        </w:tc>
      </w:tr>
      <w:tr w:rsidR="00524FF5" w:rsidRPr="00CA53F2" w14:paraId="355125AB" w14:textId="77777777" w:rsidTr="003E1203">
        <w:tc>
          <w:tcPr>
            <w:tcW w:w="5245" w:type="dxa"/>
          </w:tcPr>
          <w:p w14:paraId="69161ECE" w14:textId="77777777" w:rsidR="00524FF5" w:rsidRPr="00CA53F2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5074" w:type="dxa"/>
          </w:tcPr>
          <w:p w14:paraId="10A8C318" w14:textId="0366CBBD" w:rsidR="00524FF5" w:rsidRPr="00CA53F2" w:rsidRDefault="003E120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8 5 237 43 33</w:t>
            </w:r>
          </w:p>
        </w:tc>
      </w:tr>
      <w:tr w:rsidR="00524FF5" w:rsidRPr="00CA53F2" w14:paraId="0B4E5246" w14:textId="77777777" w:rsidTr="003E1203">
        <w:tc>
          <w:tcPr>
            <w:tcW w:w="5245" w:type="dxa"/>
          </w:tcPr>
          <w:p w14:paraId="051EE292" w14:textId="77777777" w:rsidR="00524FF5" w:rsidRPr="00CA53F2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5074" w:type="dxa"/>
          </w:tcPr>
          <w:p w14:paraId="0CE6BF87" w14:textId="19827153" w:rsidR="00524FF5" w:rsidRPr="00CA53F2" w:rsidRDefault="003E120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8 5 237 43 44</w:t>
            </w:r>
          </w:p>
        </w:tc>
      </w:tr>
      <w:tr w:rsidR="0093337B" w:rsidRPr="00CA53F2" w14:paraId="6B901445" w14:textId="77777777" w:rsidTr="003E1203">
        <w:tc>
          <w:tcPr>
            <w:tcW w:w="5245" w:type="dxa"/>
          </w:tcPr>
          <w:p w14:paraId="31FB421B" w14:textId="207FEADB" w:rsidR="0093337B" w:rsidRPr="00CA53F2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Tiekėjo į</w:t>
            </w:r>
            <w:r w:rsidR="0093337B" w:rsidRPr="00CA53F2">
              <w:rPr>
                <w:color w:val="000000" w:themeColor="text1"/>
                <w:sz w:val="22"/>
                <w:szCs w:val="22"/>
              </w:rPr>
              <w:t>monės kodas</w:t>
            </w:r>
          </w:p>
        </w:tc>
        <w:tc>
          <w:tcPr>
            <w:tcW w:w="5074" w:type="dxa"/>
          </w:tcPr>
          <w:p w14:paraId="0F23CD85" w14:textId="50E22260" w:rsidR="0093337B" w:rsidRPr="00CA53F2" w:rsidRDefault="003E120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111551739</w:t>
            </w:r>
          </w:p>
        </w:tc>
      </w:tr>
      <w:tr w:rsidR="00FB0016" w:rsidRPr="00CA53F2" w14:paraId="73E78251" w14:textId="77777777" w:rsidTr="003E1203">
        <w:tc>
          <w:tcPr>
            <w:tcW w:w="5245" w:type="dxa"/>
          </w:tcPr>
          <w:p w14:paraId="425D877A" w14:textId="48E79A86" w:rsidR="00FB0016" w:rsidRPr="00CA53F2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5074" w:type="dxa"/>
          </w:tcPr>
          <w:p w14:paraId="1923224C" w14:textId="4C69EC0A" w:rsidR="00FB0016" w:rsidRPr="00CA53F2" w:rsidRDefault="003E120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LT115517314</w:t>
            </w:r>
          </w:p>
        </w:tc>
      </w:tr>
      <w:tr w:rsidR="00524FF5" w:rsidRPr="00CA53F2" w14:paraId="4BFEDD3A" w14:textId="77777777" w:rsidTr="003E1203">
        <w:tc>
          <w:tcPr>
            <w:tcW w:w="5245" w:type="dxa"/>
          </w:tcPr>
          <w:p w14:paraId="56B6EBB2" w14:textId="77777777" w:rsidR="00524FF5" w:rsidRPr="00CA53F2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5074" w:type="dxa"/>
          </w:tcPr>
          <w:p w14:paraId="427CE235" w14:textId="08D3BB8A" w:rsidR="00524FF5" w:rsidRPr="00CA53F2" w:rsidRDefault="003E120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E1203">
              <w:rPr>
                <w:sz w:val="22"/>
                <w:szCs w:val="22"/>
              </w:rPr>
              <w:t>office.lt@bbraun.com</w:t>
            </w:r>
          </w:p>
        </w:tc>
      </w:tr>
    </w:tbl>
    <w:p w14:paraId="0B79C8F9" w14:textId="77777777" w:rsidR="00524FF5" w:rsidRPr="00CA53F2" w:rsidRDefault="00524FF5" w:rsidP="0002615B">
      <w:pPr>
        <w:jc w:val="both"/>
        <w:rPr>
          <w:i/>
          <w:color w:val="000000" w:themeColor="text1"/>
          <w:sz w:val="22"/>
          <w:szCs w:val="22"/>
        </w:rPr>
      </w:pPr>
    </w:p>
    <w:p w14:paraId="09759D26" w14:textId="77777777" w:rsidR="002735F5" w:rsidRPr="00CA53F2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001A6631" w14:textId="553710F1" w:rsidR="002735F5" w:rsidRPr="00CA53F2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ab/>
      </w:r>
      <w:r w:rsidRPr="00CA53F2">
        <w:rPr>
          <w:color w:val="000000" w:themeColor="text1"/>
          <w:sz w:val="22"/>
          <w:szCs w:val="22"/>
        </w:rPr>
        <w:tab/>
        <w:t>1) </w:t>
      </w:r>
      <w:r w:rsidR="00502435" w:rsidRPr="00CA53F2">
        <w:rPr>
          <w:color w:val="000000" w:themeColor="text1"/>
          <w:sz w:val="22"/>
          <w:szCs w:val="22"/>
        </w:rPr>
        <w:t xml:space="preserve"> </w:t>
      </w:r>
      <w:r w:rsidRPr="00CA53F2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 w:rsidR="00526F8C" w:rsidRPr="00CA53F2">
        <w:rPr>
          <w:color w:val="000000" w:themeColor="text1"/>
          <w:sz w:val="22"/>
          <w:szCs w:val="22"/>
        </w:rPr>
        <w:t>;</w:t>
      </w:r>
      <w:r w:rsidRPr="00CA53F2">
        <w:rPr>
          <w:color w:val="000000" w:themeColor="text1"/>
          <w:sz w:val="22"/>
          <w:szCs w:val="22"/>
        </w:rPr>
        <w:t xml:space="preserve"> </w:t>
      </w:r>
    </w:p>
    <w:p w14:paraId="30A482B2" w14:textId="40D18B08" w:rsidR="0083145F" w:rsidRPr="00CA53F2" w:rsidRDefault="0083145F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 xml:space="preserve">          2) </w:t>
      </w:r>
      <w:r w:rsidR="00502435" w:rsidRPr="00CA53F2">
        <w:rPr>
          <w:color w:val="000000" w:themeColor="text1"/>
          <w:sz w:val="22"/>
          <w:szCs w:val="22"/>
        </w:rPr>
        <w:t xml:space="preserve"> </w:t>
      </w:r>
      <w:r w:rsidRPr="00CA53F2">
        <w:rPr>
          <w:color w:val="000000" w:themeColor="text1"/>
          <w:sz w:val="22"/>
          <w:szCs w:val="22"/>
        </w:rPr>
        <w:t>atviro konkurso pirkimo dokumentuose</w:t>
      </w:r>
      <w:r w:rsidR="00526F8C" w:rsidRPr="00CA53F2">
        <w:rPr>
          <w:color w:val="000000" w:themeColor="text1"/>
          <w:sz w:val="22"/>
          <w:szCs w:val="22"/>
        </w:rPr>
        <w:t>;</w:t>
      </w:r>
    </w:p>
    <w:p w14:paraId="0FCF1FCC" w14:textId="182FD360" w:rsidR="002735F5" w:rsidRPr="00CA53F2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ab/>
      </w:r>
      <w:r w:rsidR="0083145F" w:rsidRPr="00CA53F2">
        <w:rPr>
          <w:color w:val="000000" w:themeColor="text1"/>
          <w:sz w:val="22"/>
          <w:szCs w:val="22"/>
        </w:rPr>
        <w:t xml:space="preserve">        3</w:t>
      </w:r>
      <w:r w:rsidRPr="00CA53F2">
        <w:rPr>
          <w:color w:val="000000" w:themeColor="text1"/>
          <w:sz w:val="22"/>
          <w:szCs w:val="22"/>
        </w:rPr>
        <w:t>) kituose pirkimo dokumentuose (jų paaiškinimuose, papildymuose).</w:t>
      </w:r>
    </w:p>
    <w:p w14:paraId="724DBC81" w14:textId="77777777" w:rsidR="006533F0" w:rsidRPr="00CA53F2" w:rsidRDefault="006533F0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</w:p>
    <w:p w14:paraId="18039F38" w14:textId="781AB530" w:rsidR="002735F5" w:rsidRPr="00CA53F2" w:rsidRDefault="00B64E28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>2</w:t>
      </w:r>
      <w:r w:rsidR="002735F5" w:rsidRPr="00CA53F2">
        <w:rPr>
          <w:color w:val="000000" w:themeColor="text1"/>
          <w:sz w:val="22"/>
          <w:szCs w:val="22"/>
        </w:rPr>
        <w:t xml:space="preserve">. </w:t>
      </w:r>
      <w:r w:rsidR="002735F5" w:rsidRPr="00CA53F2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 w:rsidR="00E27B3F" w:rsidRPr="00CA53F2">
        <w:rPr>
          <w:color w:val="000000" w:themeColor="text1"/>
          <w:spacing w:val="-4"/>
          <w:sz w:val="22"/>
          <w:szCs w:val="22"/>
        </w:rPr>
        <w:t xml:space="preserve"> </w:t>
      </w:r>
      <w:r w:rsidR="00E27B3F" w:rsidRPr="00CA53F2">
        <w:rPr>
          <w:spacing w:val="-4"/>
          <w:sz w:val="22"/>
          <w:szCs w:val="22"/>
        </w:rPr>
        <w:t>saugiu elektroniniu parašu</w:t>
      </w:r>
      <w:r w:rsidR="002735F5" w:rsidRPr="00CA53F2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="002735F5" w:rsidRPr="00CA53F2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5DFFDB79" w14:textId="77777777" w:rsidR="002735F5" w:rsidRPr="00CA53F2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</w:p>
    <w:p w14:paraId="5A1FB632" w14:textId="51DDB5CD" w:rsidR="00524FF5" w:rsidRPr="00CA53F2" w:rsidRDefault="00524FF5" w:rsidP="0002615B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CA53F2">
        <w:rPr>
          <w:b/>
          <w:color w:val="000000" w:themeColor="text1"/>
          <w:spacing w:val="-4"/>
          <w:sz w:val="22"/>
          <w:szCs w:val="22"/>
        </w:rPr>
        <w:t>Pastaba</w:t>
      </w:r>
      <w:r w:rsidRPr="00CA53F2">
        <w:rPr>
          <w:i/>
          <w:color w:val="000000" w:themeColor="text1"/>
          <w:spacing w:val="-4"/>
          <w:sz w:val="22"/>
          <w:szCs w:val="22"/>
        </w:rPr>
        <w:t>. Pildoma, jei tiekėjas ketina pasitelkti subrangovą (-</w:t>
      </w:r>
      <w:proofErr w:type="spellStart"/>
      <w:r w:rsidRPr="00CA53F2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CA53F2">
        <w:rPr>
          <w:i/>
          <w:color w:val="000000" w:themeColor="text1"/>
          <w:spacing w:val="-4"/>
          <w:sz w:val="22"/>
          <w:szCs w:val="22"/>
        </w:rPr>
        <w:t>), subtiekėją (-</w:t>
      </w:r>
      <w:proofErr w:type="spellStart"/>
      <w:r w:rsidRPr="00CA53F2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CA53F2">
        <w:rPr>
          <w:i/>
          <w:color w:val="000000" w:themeColor="text1"/>
          <w:spacing w:val="-4"/>
          <w:sz w:val="22"/>
          <w:szCs w:val="22"/>
        </w:rPr>
        <w:t>)</w:t>
      </w:r>
      <w:r w:rsidRPr="00CA53F2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CA53F2">
        <w:rPr>
          <w:i/>
          <w:color w:val="000000" w:themeColor="text1"/>
          <w:spacing w:val="-4"/>
          <w:sz w:val="22"/>
          <w:szCs w:val="22"/>
        </w:rPr>
        <w:t xml:space="preserve"> ar subteikėją (-</w:t>
      </w:r>
      <w:proofErr w:type="spellStart"/>
      <w:r w:rsidRPr="00CA53F2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CA53F2">
        <w:rPr>
          <w:i/>
          <w:color w:val="000000" w:themeColor="text1"/>
          <w:spacing w:val="-4"/>
          <w:sz w:val="22"/>
          <w:szCs w:val="22"/>
        </w:rPr>
        <w:t>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FC0EF4" w:rsidRPr="00CA53F2" w14:paraId="3BF85C46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A64" w14:textId="77777777" w:rsidR="00FC0EF4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83EF" w14:textId="77777777" w:rsidR="00FC0EF4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819A" w14:textId="77777777" w:rsidR="00F23D4C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 xml:space="preserve">Statusas </w:t>
            </w:r>
          </w:p>
          <w:p w14:paraId="2CB326FE" w14:textId="3FD6CDC8" w:rsidR="00FC0EF4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i/>
                <w:color w:val="000000" w:themeColor="text1"/>
                <w:sz w:val="22"/>
                <w:szCs w:val="22"/>
              </w:rPr>
              <w:t>(jungtinės veiklos partneris arba subtiekėjas (subrangovas) arba trečiasis asmuo, kurio pajėgumais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4D85" w14:textId="6002D070" w:rsidR="00F23D4C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Ūkio s</w:t>
            </w:r>
            <w:r w:rsidR="004F4B45" w:rsidRPr="00CA53F2">
              <w:rPr>
                <w:color w:val="000000" w:themeColor="text1"/>
                <w:sz w:val="22"/>
                <w:szCs w:val="22"/>
              </w:rPr>
              <w:t>ubjektui perduodamų įsipareigoji</w:t>
            </w:r>
            <w:r w:rsidRPr="00CA53F2">
              <w:rPr>
                <w:color w:val="000000" w:themeColor="text1"/>
                <w:sz w:val="22"/>
                <w:szCs w:val="22"/>
              </w:rPr>
              <w:t xml:space="preserve">mų apimtis </w:t>
            </w:r>
          </w:p>
          <w:p w14:paraId="6FEB9678" w14:textId="7D27B550" w:rsidR="00FC0EF4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i/>
                <w:color w:val="000000" w:themeColor="text1"/>
                <w:sz w:val="22"/>
                <w:szCs w:val="22"/>
              </w:rPr>
              <w:t>(ką darys pasitelkiamas ūkio subjektas)</w:t>
            </w:r>
          </w:p>
        </w:tc>
      </w:tr>
      <w:tr w:rsidR="00FC0EF4" w:rsidRPr="00CA53F2" w14:paraId="09BC70A3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BD0" w14:textId="77777777" w:rsidR="00FC0EF4" w:rsidRPr="00CA53F2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0" w14:textId="77777777" w:rsidR="00FC0EF4" w:rsidRPr="00CA53F2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F695" w14:textId="77777777" w:rsidR="00FC0EF4" w:rsidRPr="00CA53F2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B11" w14:textId="77777777" w:rsidR="00FC0EF4" w:rsidRPr="00CA53F2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196FDA" w:rsidRPr="00CA53F2" w14:paraId="668CC638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EA0E" w14:textId="77777777" w:rsidR="00196FDA" w:rsidRPr="00CA53F2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0A5B" w14:textId="77777777" w:rsidR="00196FDA" w:rsidRPr="00CA53F2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14C8" w14:textId="77777777" w:rsidR="00196FDA" w:rsidRPr="00CA53F2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0B1" w14:textId="77777777" w:rsidR="00196FDA" w:rsidRPr="00CA53F2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64F2C42C" w14:textId="77777777" w:rsidR="00422F6C" w:rsidRPr="00CA53F2" w:rsidRDefault="00422F6C" w:rsidP="002735F5">
      <w:pPr>
        <w:jc w:val="both"/>
        <w:rPr>
          <w:b/>
          <w:i/>
          <w:color w:val="000000" w:themeColor="text1"/>
          <w:sz w:val="22"/>
          <w:szCs w:val="22"/>
        </w:rPr>
      </w:pPr>
    </w:p>
    <w:p w14:paraId="5856A94B" w14:textId="77777777" w:rsidR="00AC2B03" w:rsidRPr="00654D26" w:rsidRDefault="00524FF5" w:rsidP="00AC2B03">
      <w:pPr>
        <w:ind w:left="142" w:firstLine="578"/>
        <w:jc w:val="both"/>
        <w:rPr>
          <w:b/>
          <w:color w:val="000000" w:themeColor="text1"/>
          <w:sz w:val="22"/>
          <w:szCs w:val="22"/>
        </w:rPr>
      </w:pPr>
      <w:r w:rsidRPr="00654D26">
        <w:rPr>
          <w:b/>
          <w:i/>
          <w:color w:val="000000" w:themeColor="text1"/>
          <w:sz w:val="22"/>
          <w:szCs w:val="22"/>
        </w:rPr>
        <w:t>Mes siūlome šias prekes:</w:t>
      </w:r>
      <w:r w:rsidR="004209F9" w:rsidRPr="00654D26">
        <w:rPr>
          <w:b/>
          <w:i/>
          <w:color w:val="000000" w:themeColor="text1"/>
          <w:sz w:val="22"/>
          <w:szCs w:val="22"/>
        </w:rPr>
        <w:t xml:space="preserve"> </w:t>
      </w:r>
      <w:r w:rsidR="00665190" w:rsidRPr="00654D26">
        <w:rPr>
          <w:b/>
          <w:color w:val="000000" w:themeColor="text1"/>
          <w:sz w:val="22"/>
          <w:szCs w:val="22"/>
          <w:u w:val="single"/>
        </w:rPr>
        <w:t>pateikiamas užpildytas SPS  1 priedas „Techninė specifikacija“.</w:t>
      </w:r>
      <w:r w:rsidR="00AC2B03" w:rsidRPr="00654D26">
        <w:rPr>
          <w:b/>
          <w:color w:val="000000" w:themeColor="text1"/>
          <w:sz w:val="22"/>
          <w:szCs w:val="22"/>
          <w:u w:val="single"/>
        </w:rPr>
        <w:t xml:space="preserve"> </w:t>
      </w:r>
      <w:r w:rsidR="00AC2B03" w:rsidRPr="00654D26">
        <w:rPr>
          <w:b/>
          <w:color w:val="000000" w:themeColor="text1"/>
          <w:sz w:val="22"/>
          <w:szCs w:val="22"/>
        </w:rPr>
        <w:t xml:space="preserve">Pildant SPS 1 priedą, </w:t>
      </w:r>
      <w:r w:rsidR="00AC2B03" w:rsidRPr="00654D26">
        <w:rPr>
          <w:b/>
          <w:i/>
          <w:color w:val="000000" w:themeColor="text1"/>
          <w:sz w:val="22"/>
          <w:szCs w:val="22"/>
          <w:u w:val="single"/>
        </w:rPr>
        <w:t>būtina nurodyti visą prašomą informaciją</w:t>
      </w:r>
      <w:r w:rsidR="00AC2B03" w:rsidRPr="00654D26">
        <w:rPr>
          <w:b/>
          <w:color w:val="000000" w:themeColor="text1"/>
          <w:sz w:val="22"/>
          <w:szCs w:val="22"/>
          <w:u w:val="single"/>
        </w:rPr>
        <w:t xml:space="preserve"> (gamintoją, prekės kodą</w:t>
      </w:r>
      <w:r w:rsidR="00AC2B03" w:rsidRPr="00654D26">
        <w:rPr>
          <w:b/>
          <w:color w:val="000000" w:themeColor="text1"/>
          <w:sz w:val="22"/>
          <w:szCs w:val="22"/>
        </w:rPr>
        <w:t xml:space="preserve"> ir pan.)</w:t>
      </w:r>
    </w:p>
    <w:p w14:paraId="4ECAC8CE" w14:textId="77777777" w:rsidR="005F4777" w:rsidRPr="00654D26" w:rsidRDefault="005F4777" w:rsidP="0002615B">
      <w:pPr>
        <w:ind w:firstLine="720"/>
        <w:jc w:val="both"/>
        <w:rPr>
          <w:b/>
          <w:color w:val="000000" w:themeColor="text1"/>
          <w:sz w:val="22"/>
          <w:szCs w:val="22"/>
        </w:rPr>
      </w:pPr>
    </w:p>
    <w:p w14:paraId="06105642" w14:textId="7C2E77F7" w:rsidR="00524FF5" w:rsidRPr="00CA53F2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>Tais atvejais, kai pagal galiojančius teisės aktus tiekėjui ner</w:t>
      </w:r>
      <w:r w:rsidR="005D70A7" w:rsidRPr="00CA53F2">
        <w:rPr>
          <w:color w:val="000000" w:themeColor="text1"/>
          <w:sz w:val="22"/>
          <w:szCs w:val="22"/>
        </w:rPr>
        <w:t>eikia mokėti PVM, jis lentelė</w:t>
      </w:r>
      <w:r w:rsidR="00F456D2" w:rsidRPr="00CA53F2">
        <w:rPr>
          <w:color w:val="000000" w:themeColor="text1"/>
          <w:sz w:val="22"/>
          <w:szCs w:val="22"/>
        </w:rPr>
        <w:t>je</w:t>
      </w:r>
      <w:r w:rsidR="005D70A7" w:rsidRPr="00CA53F2">
        <w:rPr>
          <w:color w:val="000000" w:themeColor="text1"/>
          <w:sz w:val="22"/>
          <w:szCs w:val="22"/>
        </w:rPr>
        <w:t xml:space="preserve"> </w:t>
      </w:r>
      <w:r w:rsidR="00F456D2" w:rsidRPr="00CA53F2">
        <w:rPr>
          <w:color w:val="000000" w:themeColor="text1"/>
          <w:sz w:val="22"/>
          <w:szCs w:val="22"/>
        </w:rPr>
        <w:t>eilu</w:t>
      </w:r>
      <w:r w:rsidR="00AC2B03" w:rsidRPr="00CA53F2">
        <w:rPr>
          <w:color w:val="000000" w:themeColor="text1"/>
          <w:sz w:val="22"/>
          <w:szCs w:val="22"/>
        </w:rPr>
        <w:t>čių „PVM suma, Eur“ ir</w:t>
      </w:r>
      <w:r w:rsidR="00F456D2" w:rsidRPr="00CA53F2">
        <w:rPr>
          <w:color w:val="000000" w:themeColor="text1"/>
          <w:sz w:val="22"/>
          <w:szCs w:val="22"/>
        </w:rPr>
        <w:t xml:space="preserve"> „Bendra suma su PVM, Eur“</w:t>
      </w:r>
      <w:r w:rsidRPr="00CA53F2">
        <w:rPr>
          <w:color w:val="000000" w:themeColor="text1"/>
          <w:sz w:val="22"/>
          <w:szCs w:val="22"/>
        </w:rPr>
        <w:t xml:space="preserve"> nepildo ir nurodo priežastis, dėl kurių PVM nemokamas:</w:t>
      </w:r>
    </w:p>
    <w:p w14:paraId="3BC9E8DC" w14:textId="0B4709E3" w:rsidR="00524FF5" w:rsidRPr="00CA53F2" w:rsidRDefault="00105529" w:rsidP="0002615B">
      <w:pPr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0432ADE8" w14:textId="7CB31471" w:rsidR="00A73E52" w:rsidRPr="00CA53F2" w:rsidRDefault="00524FF5" w:rsidP="00A73E52">
      <w:pPr>
        <w:pStyle w:val="NormalWeb"/>
        <w:widowControl w:val="0"/>
        <w:tabs>
          <w:tab w:val="left" w:pos="1800"/>
        </w:tabs>
        <w:ind w:firstLine="720"/>
        <w:jc w:val="both"/>
        <w:rPr>
          <w:color w:val="000000"/>
          <w:sz w:val="22"/>
          <w:szCs w:val="22"/>
          <w:lang w:eastAsia="lt-LT"/>
        </w:rPr>
      </w:pPr>
      <w:r w:rsidRPr="00CA53F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="00706A60" w:rsidRPr="00CA53F2">
        <w:rPr>
          <w:color w:val="000000" w:themeColor="text1"/>
          <w:sz w:val="22"/>
          <w:szCs w:val="22"/>
        </w:rPr>
        <w:t>.</w:t>
      </w:r>
      <w:r w:rsidR="00A73E52" w:rsidRPr="00CA53F2">
        <w:rPr>
          <w:i/>
          <w:color w:val="000000"/>
          <w:sz w:val="22"/>
          <w:szCs w:val="22"/>
        </w:rPr>
        <w:t xml:space="preserve"> </w:t>
      </w:r>
    </w:p>
    <w:p w14:paraId="5C1F66FD" w14:textId="77777777" w:rsidR="00524FF5" w:rsidRPr="00CA53F2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>Kartu su pasiūlymu pateikiami šie dokumentai: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158"/>
        <w:gridCol w:w="1276"/>
        <w:gridCol w:w="1985"/>
      </w:tblGrid>
      <w:tr w:rsidR="00F23D4C" w:rsidRPr="00CA53F2" w14:paraId="2830C933" w14:textId="2FB23656" w:rsidTr="006B7C00">
        <w:tc>
          <w:tcPr>
            <w:tcW w:w="675" w:type="dxa"/>
          </w:tcPr>
          <w:p w14:paraId="24D76986" w14:textId="77777777" w:rsidR="00D43F4A" w:rsidRPr="00CA53F2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A53F2">
              <w:rPr>
                <w:color w:val="000000" w:themeColor="text1"/>
                <w:sz w:val="22"/>
                <w:szCs w:val="22"/>
              </w:rPr>
              <w:t>Eil.Nr</w:t>
            </w:r>
            <w:proofErr w:type="spellEnd"/>
            <w:r w:rsidRPr="00CA53F2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158" w:type="dxa"/>
          </w:tcPr>
          <w:p w14:paraId="76F805E1" w14:textId="5B080E19" w:rsidR="00D43F4A" w:rsidRPr="00CA53F2" w:rsidRDefault="00D43F4A" w:rsidP="00D43F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Pateikto dokumento pavadinimas</w:t>
            </w:r>
          </w:p>
        </w:tc>
        <w:tc>
          <w:tcPr>
            <w:tcW w:w="1276" w:type="dxa"/>
          </w:tcPr>
          <w:p w14:paraId="24067E87" w14:textId="77777777" w:rsidR="00D43F4A" w:rsidRPr="00CA53F2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Dokumento puslapių skaičius</w:t>
            </w:r>
          </w:p>
        </w:tc>
        <w:tc>
          <w:tcPr>
            <w:tcW w:w="1985" w:type="dxa"/>
          </w:tcPr>
          <w:p w14:paraId="7763C1A2" w14:textId="77777777" w:rsidR="00F23D4C" w:rsidRPr="00CA53F2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 xml:space="preserve">Dokumento konfidencialumas </w:t>
            </w:r>
          </w:p>
          <w:p w14:paraId="62DB4487" w14:textId="4908628E" w:rsidR="00D43F4A" w:rsidRPr="00CA53F2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i/>
                <w:color w:val="000000" w:themeColor="text1"/>
                <w:sz w:val="22"/>
                <w:szCs w:val="22"/>
              </w:rPr>
              <w:t>(taip / ne)</w:t>
            </w:r>
          </w:p>
        </w:tc>
      </w:tr>
      <w:tr w:rsidR="00F23D4C" w:rsidRPr="00CA53F2" w14:paraId="794443FD" w14:textId="10E0CD3B" w:rsidTr="006B7C00">
        <w:tc>
          <w:tcPr>
            <w:tcW w:w="675" w:type="dxa"/>
          </w:tcPr>
          <w:p w14:paraId="72A3804B" w14:textId="77556E5F" w:rsidR="00D43F4A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158" w:type="dxa"/>
          </w:tcPr>
          <w:p w14:paraId="057DA420" w14:textId="0E578CB4" w:rsidR="00D43F4A" w:rsidRPr="00CA53F2" w:rsidRDefault="00B7174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Pasiūlymo forma</w:t>
            </w:r>
          </w:p>
        </w:tc>
        <w:tc>
          <w:tcPr>
            <w:tcW w:w="1276" w:type="dxa"/>
          </w:tcPr>
          <w:p w14:paraId="400E223D" w14:textId="47F6E7F1" w:rsidR="00D43F4A" w:rsidRPr="00CA53F2" w:rsidRDefault="00F464F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B2E1046" w14:textId="59D35BA9" w:rsidR="00D43F4A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E1203" w:rsidRPr="00CA53F2" w14:paraId="738BFC3E" w14:textId="77777777" w:rsidTr="006B7C00">
        <w:tc>
          <w:tcPr>
            <w:tcW w:w="675" w:type="dxa"/>
          </w:tcPr>
          <w:p w14:paraId="67956255" w14:textId="5355BE36" w:rsidR="003E1203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158" w:type="dxa"/>
          </w:tcPr>
          <w:p w14:paraId="68EA3583" w14:textId="1A182BF1" w:rsidR="003E1203" w:rsidRPr="00CA53F2" w:rsidRDefault="00B7174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Techninė specifikacija</w:t>
            </w:r>
          </w:p>
        </w:tc>
        <w:tc>
          <w:tcPr>
            <w:tcW w:w="1276" w:type="dxa"/>
          </w:tcPr>
          <w:p w14:paraId="7C13CC3C" w14:textId="1EF74B93" w:rsidR="003E1203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985" w:type="dxa"/>
          </w:tcPr>
          <w:p w14:paraId="1E8F1E59" w14:textId="5847830E" w:rsidR="003E1203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E1203" w:rsidRPr="00CA53F2" w14:paraId="2211D117" w14:textId="77777777" w:rsidTr="006B7C00">
        <w:tc>
          <w:tcPr>
            <w:tcW w:w="675" w:type="dxa"/>
          </w:tcPr>
          <w:p w14:paraId="7319D263" w14:textId="0D935899" w:rsidR="003E1203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158" w:type="dxa"/>
          </w:tcPr>
          <w:p w14:paraId="40A911B5" w14:textId="74EE4823" w:rsidR="003E1203" w:rsidRPr="00CA53F2" w:rsidRDefault="00B7174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EBVPD</w:t>
            </w:r>
          </w:p>
        </w:tc>
        <w:tc>
          <w:tcPr>
            <w:tcW w:w="1276" w:type="dxa"/>
          </w:tcPr>
          <w:p w14:paraId="31191C67" w14:textId="644ED87B" w:rsidR="003E1203" w:rsidRPr="00CA53F2" w:rsidRDefault="00F464F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985" w:type="dxa"/>
          </w:tcPr>
          <w:p w14:paraId="2B63787B" w14:textId="3F4C2E6E" w:rsidR="003E1203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E1203" w:rsidRPr="00CA53F2" w14:paraId="24084551" w14:textId="77777777" w:rsidTr="006B7C00">
        <w:tc>
          <w:tcPr>
            <w:tcW w:w="675" w:type="dxa"/>
          </w:tcPr>
          <w:p w14:paraId="188474E0" w14:textId="279EBAA5" w:rsidR="003E1203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4.</w:t>
            </w:r>
          </w:p>
        </w:tc>
        <w:tc>
          <w:tcPr>
            <w:tcW w:w="6158" w:type="dxa"/>
          </w:tcPr>
          <w:p w14:paraId="2C846DCC" w14:textId="35BAD578" w:rsidR="003E1203" w:rsidRPr="00CA53F2" w:rsidRDefault="002458E1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Tiekėjo deklaracija </w:t>
            </w:r>
          </w:p>
        </w:tc>
        <w:tc>
          <w:tcPr>
            <w:tcW w:w="1276" w:type="dxa"/>
          </w:tcPr>
          <w:p w14:paraId="6F74FC54" w14:textId="3FD3C445" w:rsidR="003E1203" w:rsidRPr="00CA53F2" w:rsidRDefault="00F464F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76011ED2" w14:textId="5A3D7A16" w:rsidR="003E1203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C74792" w:rsidRPr="00CA53F2" w14:paraId="6747F45E" w14:textId="77777777" w:rsidTr="006B7C00">
        <w:tc>
          <w:tcPr>
            <w:tcW w:w="675" w:type="dxa"/>
          </w:tcPr>
          <w:p w14:paraId="79A0161A" w14:textId="1C6FDD03" w:rsidR="00C74792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6158" w:type="dxa"/>
          </w:tcPr>
          <w:p w14:paraId="0D7CD56A" w14:textId="1497F69F" w:rsidR="00C74792" w:rsidRPr="00CA53F2" w:rsidRDefault="002458E1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Deklaracija dėl tiekėjo atsakingų asmenų</w:t>
            </w:r>
          </w:p>
        </w:tc>
        <w:tc>
          <w:tcPr>
            <w:tcW w:w="1276" w:type="dxa"/>
          </w:tcPr>
          <w:p w14:paraId="09140D2A" w14:textId="3A1D5FE3" w:rsidR="00C74792" w:rsidRPr="00CA53F2" w:rsidRDefault="00F464F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149CCF0" w14:textId="7CD53F0A" w:rsidR="00C74792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40FD3" w:rsidRPr="00CA53F2" w14:paraId="636A56BA" w14:textId="77777777" w:rsidTr="006B7C00">
        <w:tc>
          <w:tcPr>
            <w:tcW w:w="675" w:type="dxa"/>
          </w:tcPr>
          <w:p w14:paraId="6EBD62D2" w14:textId="4A9736D0" w:rsidR="00E40FD3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6158" w:type="dxa"/>
          </w:tcPr>
          <w:p w14:paraId="72850873" w14:textId="0145F8E9" w:rsidR="00E40FD3" w:rsidRPr="00CA53F2" w:rsidRDefault="002458E1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EC sertifikatas</w:t>
            </w:r>
          </w:p>
        </w:tc>
        <w:tc>
          <w:tcPr>
            <w:tcW w:w="1276" w:type="dxa"/>
          </w:tcPr>
          <w:p w14:paraId="74A20ED9" w14:textId="13F4529F" w:rsidR="00E40FD3" w:rsidRPr="00CA53F2" w:rsidRDefault="00F464F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14:paraId="08208A67" w14:textId="3E1B4B43" w:rsidR="00E40FD3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2458E1" w:rsidRPr="00CA53F2" w14:paraId="3553D20E" w14:textId="77777777" w:rsidTr="006B7C00">
        <w:tc>
          <w:tcPr>
            <w:tcW w:w="675" w:type="dxa"/>
          </w:tcPr>
          <w:p w14:paraId="6F2E5F42" w14:textId="3C849069" w:rsidR="002458E1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6158" w:type="dxa"/>
          </w:tcPr>
          <w:p w14:paraId="610958A4" w14:textId="624903DB" w:rsidR="002458E1" w:rsidRDefault="002458E1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Patvirtinimas dėl žaliųjų pirkimų, ISO sertifikatai</w:t>
            </w:r>
          </w:p>
        </w:tc>
        <w:tc>
          <w:tcPr>
            <w:tcW w:w="1276" w:type="dxa"/>
          </w:tcPr>
          <w:p w14:paraId="3E9A7A8C" w14:textId="12739348" w:rsidR="002458E1" w:rsidRPr="00CA53F2" w:rsidRDefault="00CC712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14:paraId="475C2713" w14:textId="0DFAD42F" w:rsidR="002458E1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2458E1" w:rsidRPr="00CA53F2" w14:paraId="3BF1009A" w14:textId="77777777" w:rsidTr="006B7C00">
        <w:tc>
          <w:tcPr>
            <w:tcW w:w="675" w:type="dxa"/>
          </w:tcPr>
          <w:p w14:paraId="11C18420" w14:textId="050F269C" w:rsidR="002458E1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6158" w:type="dxa"/>
          </w:tcPr>
          <w:p w14:paraId="47F67B0B" w14:textId="0972BC47" w:rsidR="002458E1" w:rsidRDefault="00A6685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Instrumentų paruošimo instrukcijos</w:t>
            </w:r>
          </w:p>
        </w:tc>
        <w:tc>
          <w:tcPr>
            <w:tcW w:w="1276" w:type="dxa"/>
          </w:tcPr>
          <w:p w14:paraId="55DB3068" w14:textId="6E86553E" w:rsidR="002458E1" w:rsidRPr="00CA53F2" w:rsidRDefault="00CC712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1985" w:type="dxa"/>
          </w:tcPr>
          <w:p w14:paraId="54DCF6B2" w14:textId="0CEEE43B" w:rsidR="002458E1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A6685B" w:rsidRPr="00CA53F2" w14:paraId="28763387" w14:textId="77777777" w:rsidTr="006B7C00">
        <w:tc>
          <w:tcPr>
            <w:tcW w:w="675" w:type="dxa"/>
          </w:tcPr>
          <w:p w14:paraId="41AFE6A2" w14:textId="55E1A8EA" w:rsidR="00A6685B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6158" w:type="dxa"/>
          </w:tcPr>
          <w:p w14:paraId="142FAB2C" w14:textId="25E309F5" w:rsidR="00A6685B" w:rsidRDefault="00A6685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Kokybės patvirtinimas</w:t>
            </w:r>
          </w:p>
        </w:tc>
        <w:tc>
          <w:tcPr>
            <w:tcW w:w="1276" w:type="dxa"/>
          </w:tcPr>
          <w:p w14:paraId="03C6740E" w14:textId="276F16CC" w:rsidR="00A6685B" w:rsidRPr="00CA53F2" w:rsidRDefault="00D34C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6F5EF1FC" w14:textId="637BD86F" w:rsidR="00A6685B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A6685B" w:rsidRPr="00CA53F2" w14:paraId="72746D16" w14:textId="77777777" w:rsidTr="006B7C00">
        <w:tc>
          <w:tcPr>
            <w:tcW w:w="675" w:type="dxa"/>
          </w:tcPr>
          <w:p w14:paraId="3C3639B9" w14:textId="6B571641" w:rsidR="00A6685B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6158" w:type="dxa"/>
          </w:tcPr>
          <w:p w14:paraId="075133D2" w14:textId="49ACEBFC" w:rsidR="00A6685B" w:rsidRDefault="00E06E26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Garantijos patvirtinimas</w:t>
            </w:r>
          </w:p>
        </w:tc>
        <w:tc>
          <w:tcPr>
            <w:tcW w:w="1276" w:type="dxa"/>
          </w:tcPr>
          <w:p w14:paraId="513DA8F3" w14:textId="6BCA5065" w:rsidR="00A6685B" w:rsidRPr="00CA53F2" w:rsidRDefault="00D34C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85" w:type="dxa"/>
          </w:tcPr>
          <w:p w14:paraId="45874BD1" w14:textId="6B4C39D2" w:rsidR="00A6685B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06E26" w:rsidRPr="00CA53F2" w14:paraId="6B00F669" w14:textId="77777777" w:rsidTr="006B7C00">
        <w:tc>
          <w:tcPr>
            <w:tcW w:w="675" w:type="dxa"/>
          </w:tcPr>
          <w:p w14:paraId="4312651F" w14:textId="21E5DF6E" w:rsidR="00E06E26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6158" w:type="dxa"/>
          </w:tcPr>
          <w:p w14:paraId="33BE2816" w14:textId="4409CCD0" w:rsidR="00E06E26" w:rsidRDefault="00E3334E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Patvirtinimas dėl n</w:t>
            </w:r>
            <w:r w:rsidRPr="00E3334E">
              <w:rPr>
                <w:color w:val="000000" w:themeColor="text1"/>
                <w:sz w:val="22"/>
                <w:szCs w:val="22"/>
              </w:rPr>
              <w:t>erūdijančio plieno matini</w:t>
            </w:r>
            <w:r>
              <w:rPr>
                <w:color w:val="000000" w:themeColor="text1"/>
                <w:sz w:val="22"/>
                <w:szCs w:val="22"/>
              </w:rPr>
              <w:t>ų</w:t>
            </w:r>
            <w:r w:rsidRPr="00E3334E">
              <w:rPr>
                <w:color w:val="000000" w:themeColor="text1"/>
                <w:sz w:val="22"/>
                <w:szCs w:val="22"/>
              </w:rPr>
              <w:t xml:space="preserve"> instrumen</w:t>
            </w:r>
            <w:r>
              <w:rPr>
                <w:color w:val="000000" w:themeColor="text1"/>
                <w:sz w:val="22"/>
                <w:szCs w:val="22"/>
              </w:rPr>
              <w:t>tų</w:t>
            </w:r>
          </w:p>
        </w:tc>
        <w:tc>
          <w:tcPr>
            <w:tcW w:w="1276" w:type="dxa"/>
          </w:tcPr>
          <w:p w14:paraId="211494F5" w14:textId="746E891E" w:rsidR="00E06E26" w:rsidRPr="00CA53F2" w:rsidRDefault="007E32D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2DA340FD" w14:textId="35401AE8" w:rsidR="00E06E26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3334E" w:rsidRPr="00CA53F2" w14:paraId="5846CA34" w14:textId="77777777" w:rsidTr="006B7C00">
        <w:tc>
          <w:tcPr>
            <w:tcW w:w="675" w:type="dxa"/>
          </w:tcPr>
          <w:p w14:paraId="36FBB30B" w14:textId="57F6BAC4" w:rsidR="00E3334E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6158" w:type="dxa"/>
          </w:tcPr>
          <w:p w14:paraId="71106DF5" w14:textId="3AC74794" w:rsidR="00E3334E" w:rsidRDefault="00570C9E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Patvirtinimas dėl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Aesculap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serviso </w:t>
            </w:r>
            <w:r w:rsidR="00FF522C">
              <w:rPr>
                <w:color w:val="000000" w:themeColor="text1"/>
                <w:sz w:val="22"/>
                <w:szCs w:val="22"/>
              </w:rPr>
              <w:t>sąlygų ir terminų</w:t>
            </w:r>
          </w:p>
        </w:tc>
        <w:tc>
          <w:tcPr>
            <w:tcW w:w="1276" w:type="dxa"/>
          </w:tcPr>
          <w:p w14:paraId="1E573C5A" w14:textId="4F8F39FC" w:rsidR="00E3334E" w:rsidRPr="00CA53F2" w:rsidRDefault="007E32D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13B3155A" w14:textId="1927B84D" w:rsidR="00E3334E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3334E" w:rsidRPr="00CA53F2" w14:paraId="1EC21AB3" w14:textId="77777777" w:rsidTr="006B7C00">
        <w:tc>
          <w:tcPr>
            <w:tcW w:w="675" w:type="dxa"/>
          </w:tcPr>
          <w:p w14:paraId="5B3B18FA" w14:textId="2590C675" w:rsidR="00E3334E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6158" w:type="dxa"/>
          </w:tcPr>
          <w:p w14:paraId="053A18D9" w14:textId="72BBD8B0" w:rsidR="00E3334E" w:rsidRDefault="00F464F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Katalogai</w:t>
            </w:r>
          </w:p>
        </w:tc>
        <w:tc>
          <w:tcPr>
            <w:tcW w:w="1276" w:type="dxa"/>
          </w:tcPr>
          <w:p w14:paraId="20D7F122" w14:textId="60681984" w:rsidR="00E3334E" w:rsidRPr="00CA53F2" w:rsidRDefault="00FB4956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128</w:t>
            </w:r>
          </w:p>
        </w:tc>
        <w:tc>
          <w:tcPr>
            <w:tcW w:w="1985" w:type="dxa"/>
          </w:tcPr>
          <w:p w14:paraId="174A76F4" w14:textId="0766C965" w:rsidR="00E3334E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3334E" w:rsidRPr="00CA53F2" w14:paraId="30206EF4" w14:textId="77777777" w:rsidTr="006B7C00">
        <w:tc>
          <w:tcPr>
            <w:tcW w:w="675" w:type="dxa"/>
          </w:tcPr>
          <w:p w14:paraId="5CBFCB49" w14:textId="479F8AE9" w:rsidR="00E3334E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6158" w:type="dxa"/>
          </w:tcPr>
          <w:p w14:paraId="44E6A89B" w14:textId="47DBAD0C" w:rsidR="00E3334E" w:rsidRDefault="00F464F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Direktoriaus įgaliojimas</w:t>
            </w:r>
          </w:p>
        </w:tc>
        <w:tc>
          <w:tcPr>
            <w:tcW w:w="1276" w:type="dxa"/>
          </w:tcPr>
          <w:p w14:paraId="5FDF0A2A" w14:textId="518A76A8" w:rsidR="00E3334E" w:rsidRPr="00CA53F2" w:rsidRDefault="00F464F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A95CE85" w14:textId="48A98A36" w:rsidR="00E3334E" w:rsidRPr="00CA53F2" w:rsidRDefault="003869C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</w:tbl>
    <w:p w14:paraId="4A281F0F" w14:textId="77777777" w:rsidR="00524FF5" w:rsidRPr="00CA53F2" w:rsidRDefault="00524FF5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32E0E681" w14:textId="77777777" w:rsidR="00895BBD" w:rsidRPr="00CA53F2" w:rsidRDefault="00895BBD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6B0D952E" w14:textId="61988653" w:rsidR="00B64E28" w:rsidRPr="00CA53F2" w:rsidRDefault="00B64E28" w:rsidP="006E2DE4">
      <w:pPr>
        <w:ind w:left="142" w:firstLine="440"/>
        <w:jc w:val="both"/>
        <w:rPr>
          <w:sz w:val="22"/>
          <w:szCs w:val="22"/>
          <w:lang w:eastAsia="lt-LT"/>
        </w:rPr>
      </w:pPr>
      <w:r w:rsidRPr="00CA53F2">
        <w:rPr>
          <w:spacing w:val="-4"/>
          <w:sz w:val="22"/>
          <w:szCs w:val="22"/>
          <w:lang w:eastAsia="lt-LT"/>
        </w:rPr>
        <w:t xml:space="preserve">   Ši pasiūlyme nurodyta informacija </w:t>
      </w:r>
      <w:r w:rsidRPr="00CA53F2">
        <w:rPr>
          <w:spacing w:val="-4"/>
          <w:sz w:val="22"/>
          <w:szCs w:val="22"/>
          <w:u w:val="single"/>
          <w:lang w:eastAsia="lt-LT"/>
        </w:rPr>
        <w:t>yra konfidenciali</w:t>
      </w:r>
      <w:r w:rsidRPr="00CA53F2">
        <w:rPr>
          <w:spacing w:val="-4"/>
          <w:sz w:val="22"/>
          <w:szCs w:val="22"/>
          <w:lang w:eastAsia="lt-LT"/>
        </w:rPr>
        <w:t xml:space="preserve"> </w:t>
      </w:r>
      <w:r w:rsidRPr="00CA53F2">
        <w:rPr>
          <w:i/>
          <w:iCs/>
          <w:spacing w:val="-4"/>
          <w:sz w:val="22"/>
          <w:szCs w:val="22"/>
          <w:lang w:eastAsia="lt-LT"/>
        </w:rPr>
        <w:t>/perkančioji organizacija šios informacijos</w:t>
      </w:r>
      <w:r w:rsidRPr="00CA53F2">
        <w:rPr>
          <w:i/>
          <w:iCs/>
          <w:sz w:val="22"/>
          <w:szCs w:val="22"/>
          <w:lang w:eastAsia="lt-LT"/>
        </w:rPr>
        <w:t xml:space="preserve"> negali atskleisti tretiesiems asmenims/</w:t>
      </w:r>
      <w:r w:rsidRPr="00CA53F2">
        <w:rPr>
          <w:sz w:val="22"/>
          <w:szCs w:val="22"/>
          <w:lang w:eastAsia="lt-LT"/>
        </w:rPr>
        <w:t>:</w:t>
      </w:r>
    </w:p>
    <w:tbl>
      <w:tblPr>
        <w:tblW w:w="100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3606"/>
        <w:gridCol w:w="5719"/>
      </w:tblGrid>
      <w:tr w:rsidR="00B64E28" w:rsidRPr="00CA53F2" w14:paraId="67C245A9" w14:textId="77777777" w:rsidTr="00004D70">
        <w:trPr>
          <w:trHeight w:val="72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E9D2" w14:textId="77777777" w:rsidR="00B64E28" w:rsidRPr="00CA53F2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CA53F2"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C42E" w14:textId="77777777" w:rsidR="00B64E28" w:rsidRPr="00CA53F2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CA53F2">
              <w:rPr>
                <w:i/>
                <w:iCs/>
                <w:sz w:val="22"/>
                <w:szCs w:val="22"/>
                <w:lang w:eastAsia="lt-LT"/>
              </w:rPr>
              <w:t>Pateikto</w:t>
            </w:r>
            <w:r w:rsidRPr="00CA53F2">
              <w:rPr>
                <w:sz w:val="22"/>
                <w:szCs w:val="22"/>
                <w:lang w:eastAsia="lt-LT"/>
              </w:rPr>
              <w:t xml:space="preserve"> dokumento pavadinimas</w:t>
            </w:r>
          </w:p>
          <w:p w14:paraId="1E90D69B" w14:textId="77777777" w:rsidR="00B64E28" w:rsidRPr="00CA53F2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CA53F2">
              <w:rPr>
                <w:sz w:val="22"/>
                <w:szCs w:val="22"/>
                <w:lang w:eastAsia="lt-LT"/>
              </w:rPr>
              <w:t>(rekomenduojama pavadinime vartoti žodį „Konfidencialu“)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C423" w14:textId="77777777" w:rsidR="00B64E28" w:rsidRPr="00CA53F2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CA53F2">
              <w:rPr>
                <w:sz w:val="22"/>
                <w:szCs w:val="22"/>
                <w:lang w:eastAsia="lt-LT"/>
              </w:rPr>
              <w:t>Dokumentas yra įkeltas šioje CVP IS pasiūlymo lango eilutėje („Prisegti dokumentai“ arba „Kvalifikaciniai klausimai“ prie atsakymo į klausimą)</w:t>
            </w:r>
          </w:p>
        </w:tc>
      </w:tr>
      <w:tr w:rsidR="00B64E28" w:rsidRPr="00CA53F2" w14:paraId="49B48AAF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4128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706E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D7B8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B64E28" w:rsidRPr="00CA53F2" w14:paraId="22545295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2814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4C33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1E91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B64E28" w:rsidRPr="00CA53F2" w14:paraId="4A3708CA" w14:textId="77777777" w:rsidTr="00004D70">
        <w:trPr>
          <w:trHeight w:val="22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D08F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BACB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C41A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</w:tr>
    </w:tbl>
    <w:p w14:paraId="3C590413" w14:textId="77777777" w:rsidR="00B64E28" w:rsidRPr="00CA53F2" w:rsidRDefault="00B64E28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4C22FC50" w14:textId="77777777" w:rsidR="003F74F1" w:rsidRPr="00CA53F2" w:rsidRDefault="003F74F1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003C6A9B" w14:textId="77777777" w:rsidR="00524FF5" w:rsidRPr="00CA53F2" w:rsidRDefault="00524FF5" w:rsidP="0002615B">
      <w:pPr>
        <w:ind w:firstLine="851"/>
        <w:jc w:val="both"/>
        <w:rPr>
          <w:strike/>
          <w:color w:val="000000" w:themeColor="text1"/>
          <w:sz w:val="22"/>
          <w:szCs w:val="22"/>
        </w:rPr>
      </w:pPr>
      <w:r w:rsidRPr="00CA53F2">
        <w:rPr>
          <w:b/>
          <w:color w:val="000000" w:themeColor="text1"/>
          <w:sz w:val="22"/>
          <w:szCs w:val="22"/>
        </w:rPr>
        <w:t>Pastaba</w:t>
      </w:r>
      <w:r w:rsidRPr="00CA53F2">
        <w:rPr>
          <w:color w:val="000000" w:themeColor="text1"/>
          <w:sz w:val="22"/>
          <w:szCs w:val="22"/>
        </w:rPr>
        <w:t>. Tiekėjui nenurodžius, kokia informacija yra konfidenciali, laikoma, kad konfidencialios informacijos pasiūlyme nėra.</w:t>
      </w:r>
    </w:p>
    <w:p w14:paraId="28D25BDB" w14:textId="10632BA6" w:rsidR="00524FF5" w:rsidRPr="00CA53F2" w:rsidRDefault="00524FF5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  <w:r w:rsidRPr="00CA53F2">
        <w:rPr>
          <w:b/>
          <w:color w:val="000000" w:themeColor="text1"/>
          <w:sz w:val="22"/>
          <w:szCs w:val="22"/>
        </w:rPr>
        <w:tab/>
      </w:r>
      <w:r w:rsidRPr="00CA53F2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 w:rsidR="00526F8C" w:rsidRPr="00CA53F2">
        <w:rPr>
          <w:color w:val="000000" w:themeColor="text1"/>
          <w:sz w:val="22"/>
          <w:szCs w:val="22"/>
        </w:rPr>
        <w:t xml:space="preserve">likos viešųjų pirkimų įstatymo </w:t>
      </w:r>
      <w:r w:rsidRPr="00CA53F2">
        <w:rPr>
          <w:color w:val="000000" w:themeColor="text1"/>
          <w:sz w:val="22"/>
          <w:szCs w:val="22"/>
        </w:rPr>
        <w:t>8</w:t>
      </w:r>
      <w:r w:rsidR="00526F8C" w:rsidRPr="00CA53F2">
        <w:rPr>
          <w:color w:val="000000" w:themeColor="text1"/>
          <w:sz w:val="22"/>
          <w:szCs w:val="22"/>
        </w:rPr>
        <w:t>6</w:t>
      </w:r>
      <w:r w:rsidRPr="00CA53F2">
        <w:rPr>
          <w:color w:val="000000" w:themeColor="text1"/>
          <w:sz w:val="22"/>
          <w:szCs w:val="22"/>
        </w:rPr>
        <w:t xml:space="preserve"> str. </w:t>
      </w:r>
      <w:r w:rsidR="00526F8C" w:rsidRPr="00CA53F2">
        <w:rPr>
          <w:color w:val="000000" w:themeColor="text1"/>
          <w:sz w:val="22"/>
          <w:szCs w:val="22"/>
        </w:rPr>
        <w:t>9</w:t>
      </w:r>
      <w:r w:rsidRPr="00CA53F2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42B6B244" w14:textId="77777777" w:rsidR="00B64E28" w:rsidRPr="00CA53F2" w:rsidRDefault="00B64E28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</w:p>
    <w:p w14:paraId="396DC1F5" w14:textId="77777777" w:rsidR="00B64E28" w:rsidRPr="00CA53F2" w:rsidRDefault="00B64E28" w:rsidP="00B64E28">
      <w:pPr>
        <w:ind w:firstLine="720"/>
        <w:jc w:val="both"/>
        <w:rPr>
          <w:sz w:val="22"/>
          <w:szCs w:val="22"/>
        </w:rPr>
      </w:pPr>
      <w:r w:rsidRPr="00CA53F2">
        <w:rPr>
          <w:sz w:val="22"/>
          <w:szCs w:val="22"/>
        </w:rPr>
        <w:t>Pasiūlymas galioja iki 90 kalendorinių dienų nuo pasiūlymų pateikimo termino pabaigos.</w:t>
      </w:r>
    </w:p>
    <w:p w14:paraId="291AA618" w14:textId="77777777" w:rsidR="00524FF5" w:rsidRPr="00CA53F2" w:rsidRDefault="00524FF5" w:rsidP="0002615B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p w14:paraId="5F11C03A" w14:textId="77777777" w:rsidR="00D43F4A" w:rsidRPr="00CA53F2" w:rsidRDefault="00D43F4A" w:rsidP="0002615B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CA53F2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7359D9FC" w:rsidR="00524FF5" w:rsidRPr="00CA53F2" w:rsidRDefault="003869CA" w:rsidP="003869CA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Biuro administratorė</w:t>
            </w:r>
          </w:p>
        </w:tc>
        <w:tc>
          <w:tcPr>
            <w:tcW w:w="604" w:type="dxa"/>
          </w:tcPr>
          <w:p w14:paraId="2D2603C3" w14:textId="77777777" w:rsidR="00524FF5" w:rsidRPr="00CA53F2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77777777" w:rsidR="00524FF5" w:rsidRPr="00CA53F2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1" w:type="dxa"/>
          </w:tcPr>
          <w:p w14:paraId="74E36FA5" w14:textId="77777777" w:rsidR="00524FF5" w:rsidRPr="00CA53F2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53C3763A" w:rsidR="00524FF5" w:rsidRPr="00CA53F2" w:rsidRDefault="003869CA" w:rsidP="003869CA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Indrė Grockė</w:t>
            </w:r>
          </w:p>
        </w:tc>
        <w:tc>
          <w:tcPr>
            <w:tcW w:w="648" w:type="dxa"/>
          </w:tcPr>
          <w:p w14:paraId="0E3380DE" w14:textId="77777777" w:rsidR="00524FF5" w:rsidRPr="00CA53F2" w:rsidRDefault="00524FF5" w:rsidP="0002615B">
            <w:pPr>
              <w:ind w:right="-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524FF5" w:rsidRPr="00CA53F2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CA53F2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lang w:val="lt-LT" w:eastAsia="en-US"/>
              </w:rPr>
            </w:pPr>
            <w:r w:rsidRPr="00CA53F2">
              <w:rPr>
                <w:rFonts w:ascii="Times New Roman" w:hAnsi="Times New Roman"/>
                <w:color w:val="000000" w:themeColor="text1"/>
                <w:position w:val="6"/>
                <w:lang w:val="lt-LT" w:eastAsia="en-US"/>
              </w:rPr>
              <w:t>(t</w:t>
            </w:r>
            <w:r w:rsidR="00524FF5" w:rsidRPr="00CA53F2">
              <w:rPr>
                <w:rFonts w:ascii="Times New Roman" w:hAnsi="Times New Roman"/>
                <w:color w:val="000000" w:themeColor="text1"/>
                <w:position w:val="6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CA53F2" w:rsidRDefault="00524FF5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CA53F2" w:rsidRDefault="008C6749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position w:val="6"/>
                <w:sz w:val="22"/>
                <w:szCs w:val="22"/>
              </w:rPr>
              <w:t>(p</w:t>
            </w:r>
            <w:r w:rsidR="00524FF5" w:rsidRPr="00CA53F2">
              <w:rPr>
                <w:color w:val="000000" w:themeColor="text1"/>
                <w:position w:val="6"/>
                <w:sz w:val="22"/>
                <w:szCs w:val="22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CA53F2" w:rsidRDefault="00524FF5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CA53F2" w:rsidRDefault="008C6749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position w:val="6"/>
                <w:sz w:val="22"/>
                <w:szCs w:val="22"/>
              </w:rPr>
              <w:t>(v</w:t>
            </w:r>
            <w:r w:rsidR="00524FF5" w:rsidRPr="00CA53F2">
              <w:rPr>
                <w:color w:val="000000" w:themeColor="text1"/>
                <w:position w:val="6"/>
                <w:sz w:val="22"/>
                <w:szCs w:val="22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CA53F2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5A9359D" w14:textId="646CEDC4" w:rsidR="002B0439" w:rsidRPr="00CA53F2" w:rsidRDefault="002B0439" w:rsidP="00323A7D">
      <w:pPr>
        <w:rPr>
          <w:sz w:val="22"/>
          <w:szCs w:val="22"/>
          <w:lang w:eastAsia="lt-LT"/>
        </w:rPr>
      </w:pPr>
    </w:p>
    <w:sectPr w:rsidR="002B0439" w:rsidRPr="00CA53F2" w:rsidSect="00654D26">
      <w:footerReference w:type="default" r:id="rId13"/>
      <w:pgSz w:w="11909" w:h="16834"/>
      <w:pgMar w:top="851" w:right="567" w:bottom="709" w:left="1134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F7E28" w14:textId="77777777" w:rsidR="003617AF" w:rsidRDefault="003617AF" w:rsidP="00846BA9">
      <w:r>
        <w:separator/>
      </w:r>
    </w:p>
  </w:endnote>
  <w:endnote w:type="continuationSeparator" w:id="0">
    <w:p w14:paraId="66D7F073" w14:textId="77777777" w:rsidR="003617AF" w:rsidRDefault="003617AF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Calibri"/>
    <w:charset w:val="00"/>
    <w:family w:val="auto"/>
    <w:pitch w:val="variable"/>
    <w:sig w:usb0="00000001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EC45" w14:textId="77065C6F" w:rsidR="002B0439" w:rsidRDefault="002B043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5402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Footer"/>
    </w:pPr>
  </w:p>
  <w:p w14:paraId="59D3AC22" w14:textId="77777777" w:rsidR="002B0439" w:rsidRDefault="002B0439"/>
  <w:p w14:paraId="287F741D" w14:textId="77777777" w:rsidR="002B0439" w:rsidRDefault="002B04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C855" w14:textId="77777777" w:rsidR="003617AF" w:rsidRDefault="003617AF" w:rsidP="00846BA9">
      <w:r>
        <w:separator/>
      </w:r>
    </w:p>
  </w:footnote>
  <w:footnote w:type="continuationSeparator" w:id="0">
    <w:p w14:paraId="5F899064" w14:textId="77777777" w:rsidR="003617AF" w:rsidRDefault="003617AF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6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9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2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3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6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2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8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2948426">
    <w:abstractNumId w:val="0"/>
  </w:num>
  <w:num w:numId="2" w16cid:durableId="395979790">
    <w:abstractNumId w:val="13"/>
  </w:num>
  <w:num w:numId="3" w16cid:durableId="473062169">
    <w:abstractNumId w:val="34"/>
  </w:num>
  <w:num w:numId="4" w16cid:durableId="1653294919">
    <w:abstractNumId w:val="39"/>
  </w:num>
  <w:num w:numId="5" w16cid:durableId="1038820677">
    <w:abstractNumId w:val="21"/>
  </w:num>
  <w:num w:numId="6" w16cid:durableId="455179427">
    <w:abstractNumId w:val="19"/>
  </w:num>
  <w:num w:numId="7" w16cid:durableId="31424344">
    <w:abstractNumId w:val="9"/>
  </w:num>
  <w:num w:numId="8" w16cid:durableId="396441643">
    <w:abstractNumId w:val="16"/>
  </w:num>
  <w:num w:numId="9" w16cid:durableId="892079547">
    <w:abstractNumId w:val="36"/>
  </w:num>
  <w:num w:numId="10" w16cid:durableId="1602685971">
    <w:abstractNumId w:val="6"/>
  </w:num>
  <w:num w:numId="11" w16cid:durableId="1415782045">
    <w:abstractNumId w:val="33"/>
  </w:num>
  <w:num w:numId="12" w16cid:durableId="637304759">
    <w:abstractNumId w:val="32"/>
  </w:num>
  <w:num w:numId="13" w16cid:durableId="62458178">
    <w:abstractNumId w:val="27"/>
  </w:num>
  <w:num w:numId="14" w16cid:durableId="296691661">
    <w:abstractNumId w:val="8"/>
  </w:num>
  <w:num w:numId="15" w16cid:durableId="1221670856">
    <w:abstractNumId w:val="37"/>
  </w:num>
  <w:num w:numId="16" w16cid:durableId="1934849443">
    <w:abstractNumId w:val="38"/>
  </w:num>
  <w:num w:numId="17" w16cid:durableId="1720670793">
    <w:abstractNumId w:val="23"/>
  </w:num>
  <w:num w:numId="18" w16cid:durableId="959068339">
    <w:abstractNumId w:val="24"/>
  </w:num>
  <w:num w:numId="19" w16cid:durableId="2030452641">
    <w:abstractNumId w:val="18"/>
  </w:num>
  <w:num w:numId="20" w16cid:durableId="1711608309">
    <w:abstractNumId w:val="15"/>
  </w:num>
  <w:num w:numId="21" w16cid:durableId="1457674180">
    <w:abstractNumId w:val="22"/>
  </w:num>
  <w:num w:numId="22" w16cid:durableId="56710181">
    <w:abstractNumId w:val="12"/>
  </w:num>
  <w:num w:numId="23" w16cid:durableId="1762096698">
    <w:abstractNumId w:val="25"/>
  </w:num>
  <w:num w:numId="24" w16cid:durableId="119500477">
    <w:abstractNumId w:val="31"/>
  </w:num>
  <w:num w:numId="25" w16cid:durableId="1787037860">
    <w:abstractNumId w:val="10"/>
  </w:num>
  <w:num w:numId="26" w16cid:durableId="588389838">
    <w:abstractNumId w:val="40"/>
  </w:num>
  <w:num w:numId="27" w16cid:durableId="1680348337">
    <w:abstractNumId w:val="11"/>
  </w:num>
  <w:num w:numId="28" w16cid:durableId="1453014680">
    <w:abstractNumId w:val="7"/>
  </w:num>
  <w:num w:numId="29" w16cid:durableId="1149906784">
    <w:abstractNumId w:val="20"/>
  </w:num>
  <w:num w:numId="30" w16cid:durableId="1848792355">
    <w:abstractNumId w:val="14"/>
  </w:num>
  <w:num w:numId="31" w16cid:durableId="259722284">
    <w:abstractNumId w:val="29"/>
  </w:num>
  <w:num w:numId="32" w16cid:durableId="1609434569">
    <w:abstractNumId w:val="35"/>
  </w:num>
  <w:num w:numId="33" w16cid:durableId="2073768679">
    <w:abstractNumId w:val="28"/>
  </w:num>
  <w:num w:numId="34" w16cid:durableId="437138785">
    <w:abstractNumId w:val="30"/>
  </w:num>
  <w:num w:numId="35" w16cid:durableId="1340230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9796741">
    <w:abstractNumId w:val="17"/>
  </w:num>
  <w:num w:numId="37" w16cid:durableId="229388165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DE"/>
    <w:rsid w:val="00001AA1"/>
    <w:rsid w:val="00002BFB"/>
    <w:rsid w:val="0000319B"/>
    <w:rsid w:val="00003AA9"/>
    <w:rsid w:val="00003F81"/>
    <w:rsid w:val="00005408"/>
    <w:rsid w:val="00006518"/>
    <w:rsid w:val="00006C45"/>
    <w:rsid w:val="000117B2"/>
    <w:rsid w:val="00011C37"/>
    <w:rsid w:val="00012C84"/>
    <w:rsid w:val="00013780"/>
    <w:rsid w:val="00015F71"/>
    <w:rsid w:val="00017076"/>
    <w:rsid w:val="00020825"/>
    <w:rsid w:val="00020FF7"/>
    <w:rsid w:val="0002150A"/>
    <w:rsid w:val="00022676"/>
    <w:rsid w:val="000245CB"/>
    <w:rsid w:val="00024AEF"/>
    <w:rsid w:val="00024E9C"/>
    <w:rsid w:val="0002615B"/>
    <w:rsid w:val="0002675C"/>
    <w:rsid w:val="000276D4"/>
    <w:rsid w:val="00027AB4"/>
    <w:rsid w:val="00031671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136B"/>
    <w:rsid w:val="0009172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A5B"/>
    <w:rsid w:val="000B1C8D"/>
    <w:rsid w:val="000B3218"/>
    <w:rsid w:val="000B3FBB"/>
    <w:rsid w:val="000B5C83"/>
    <w:rsid w:val="000B6813"/>
    <w:rsid w:val="000B7C56"/>
    <w:rsid w:val="000C1780"/>
    <w:rsid w:val="000C1ABF"/>
    <w:rsid w:val="000C38B4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56F0"/>
    <w:rsid w:val="00117A21"/>
    <w:rsid w:val="00117AF0"/>
    <w:rsid w:val="00117BEC"/>
    <w:rsid w:val="001226A8"/>
    <w:rsid w:val="00123C2D"/>
    <w:rsid w:val="00124936"/>
    <w:rsid w:val="00124AA1"/>
    <w:rsid w:val="00124F81"/>
    <w:rsid w:val="0012762F"/>
    <w:rsid w:val="00131559"/>
    <w:rsid w:val="00132A2F"/>
    <w:rsid w:val="00132F6D"/>
    <w:rsid w:val="001354CF"/>
    <w:rsid w:val="00135D96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8DB"/>
    <w:rsid w:val="0018142B"/>
    <w:rsid w:val="0018286C"/>
    <w:rsid w:val="001833C0"/>
    <w:rsid w:val="00184F24"/>
    <w:rsid w:val="00185A7C"/>
    <w:rsid w:val="00185CA2"/>
    <w:rsid w:val="00186107"/>
    <w:rsid w:val="001925BA"/>
    <w:rsid w:val="00192EE4"/>
    <w:rsid w:val="00194828"/>
    <w:rsid w:val="001957D7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C57"/>
    <w:rsid w:val="00216C37"/>
    <w:rsid w:val="002212EA"/>
    <w:rsid w:val="002213A3"/>
    <w:rsid w:val="00221413"/>
    <w:rsid w:val="00223BDC"/>
    <w:rsid w:val="00223D82"/>
    <w:rsid w:val="002242CD"/>
    <w:rsid w:val="00224811"/>
    <w:rsid w:val="00224E8E"/>
    <w:rsid w:val="0022594A"/>
    <w:rsid w:val="00225BD9"/>
    <w:rsid w:val="00225F63"/>
    <w:rsid w:val="00227520"/>
    <w:rsid w:val="002334E4"/>
    <w:rsid w:val="00233919"/>
    <w:rsid w:val="00235B27"/>
    <w:rsid w:val="00237193"/>
    <w:rsid w:val="0023761B"/>
    <w:rsid w:val="00237BE2"/>
    <w:rsid w:val="002401BA"/>
    <w:rsid w:val="002419EA"/>
    <w:rsid w:val="00241DBD"/>
    <w:rsid w:val="002458E1"/>
    <w:rsid w:val="00245F73"/>
    <w:rsid w:val="00246FA6"/>
    <w:rsid w:val="0024742D"/>
    <w:rsid w:val="002506E7"/>
    <w:rsid w:val="00254C41"/>
    <w:rsid w:val="0026004E"/>
    <w:rsid w:val="00261257"/>
    <w:rsid w:val="002634DD"/>
    <w:rsid w:val="00264454"/>
    <w:rsid w:val="00266043"/>
    <w:rsid w:val="002663CD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3D99"/>
    <w:rsid w:val="002E60BC"/>
    <w:rsid w:val="002E6157"/>
    <w:rsid w:val="002E64AC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B6A"/>
    <w:rsid w:val="00304D70"/>
    <w:rsid w:val="003059A3"/>
    <w:rsid w:val="00305FC8"/>
    <w:rsid w:val="00306A9B"/>
    <w:rsid w:val="00306B4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1EFC"/>
    <w:rsid w:val="00323A7D"/>
    <w:rsid w:val="00324322"/>
    <w:rsid w:val="00324A59"/>
    <w:rsid w:val="00326C0D"/>
    <w:rsid w:val="0032713C"/>
    <w:rsid w:val="00330674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6254"/>
    <w:rsid w:val="003469E5"/>
    <w:rsid w:val="003478F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17AF"/>
    <w:rsid w:val="00362CCC"/>
    <w:rsid w:val="00364846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69CA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D04C9"/>
    <w:rsid w:val="003D0BD5"/>
    <w:rsid w:val="003D264D"/>
    <w:rsid w:val="003D345C"/>
    <w:rsid w:val="003D34B4"/>
    <w:rsid w:val="003D359D"/>
    <w:rsid w:val="003D572B"/>
    <w:rsid w:val="003D68A1"/>
    <w:rsid w:val="003D6CC1"/>
    <w:rsid w:val="003E1203"/>
    <w:rsid w:val="003E1BBD"/>
    <w:rsid w:val="003E1D32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2F07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DEA"/>
    <w:rsid w:val="00414336"/>
    <w:rsid w:val="004146C6"/>
    <w:rsid w:val="00417217"/>
    <w:rsid w:val="004179A5"/>
    <w:rsid w:val="004209F9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6BBE"/>
    <w:rsid w:val="0044793E"/>
    <w:rsid w:val="00451351"/>
    <w:rsid w:val="00452580"/>
    <w:rsid w:val="0045271B"/>
    <w:rsid w:val="00453FF6"/>
    <w:rsid w:val="004553FC"/>
    <w:rsid w:val="00455B19"/>
    <w:rsid w:val="0045712B"/>
    <w:rsid w:val="00461096"/>
    <w:rsid w:val="00463CEC"/>
    <w:rsid w:val="004649F2"/>
    <w:rsid w:val="00464CE4"/>
    <w:rsid w:val="0046676F"/>
    <w:rsid w:val="004668B7"/>
    <w:rsid w:val="00471738"/>
    <w:rsid w:val="00471B16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07C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38E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53AE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4C42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B9B"/>
    <w:rsid w:val="00502435"/>
    <w:rsid w:val="005038DC"/>
    <w:rsid w:val="005055B6"/>
    <w:rsid w:val="00506C75"/>
    <w:rsid w:val="00507321"/>
    <w:rsid w:val="00511FAA"/>
    <w:rsid w:val="00513751"/>
    <w:rsid w:val="005138FA"/>
    <w:rsid w:val="005163F9"/>
    <w:rsid w:val="00516807"/>
    <w:rsid w:val="0051745C"/>
    <w:rsid w:val="0051794A"/>
    <w:rsid w:val="00517EBE"/>
    <w:rsid w:val="00520776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3039"/>
    <w:rsid w:val="00533367"/>
    <w:rsid w:val="0053450A"/>
    <w:rsid w:val="00537A03"/>
    <w:rsid w:val="00541A3D"/>
    <w:rsid w:val="005421EE"/>
    <w:rsid w:val="00542998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5B93"/>
    <w:rsid w:val="00556030"/>
    <w:rsid w:val="00556AE0"/>
    <w:rsid w:val="00560694"/>
    <w:rsid w:val="005608E5"/>
    <w:rsid w:val="005610FF"/>
    <w:rsid w:val="005611A4"/>
    <w:rsid w:val="00562834"/>
    <w:rsid w:val="0056286E"/>
    <w:rsid w:val="0056335C"/>
    <w:rsid w:val="00564733"/>
    <w:rsid w:val="00567777"/>
    <w:rsid w:val="00570C9E"/>
    <w:rsid w:val="005714ED"/>
    <w:rsid w:val="005715BB"/>
    <w:rsid w:val="00572A58"/>
    <w:rsid w:val="00575DC2"/>
    <w:rsid w:val="00575FE9"/>
    <w:rsid w:val="005777CB"/>
    <w:rsid w:val="00577837"/>
    <w:rsid w:val="00581C69"/>
    <w:rsid w:val="00585BBC"/>
    <w:rsid w:val="00586110"/>
    <w:rsid w:val="00587ED5"/>
    <w:rsid w:val="00590074"/>
    <w:rsid w:val="0059256C"/>
    <w:rsid w:val="005929A9"/>
    <w:rsid w:val="0059576B"/>
    <w:rsid w:val="00595D4F"/>
    <w:rsid w:val="00597DDD"/>
    <w:rsid w:val="005A0A67"/>
    <w:rsid w:val="005A2C92"/>
    <w:rsid w:val="005A347F"/>
    <w:rsid w:val="005A4834"/>
    <w:rsid w:val="005A5402"/>
    <w:rsid w:val="005A58BA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160"/>
    <w:rsid w:val="005F146D"/>
    <w:rsid w:val="005F1B9F"/>
    <w:rsid w:val="005F2FAD"/>
    <w:rsid w:val="005F45BB"/>
    <w:rsid w:val="005F4777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4E9D"/>
    <w:rsid w:val="0064588A"/>
    <w:rsid w:val="00647878"/>
    <w:rsid w:val="006478E3"/>
    <w:rsid w:val="00650C73"/>
    <w:rsid w:val="006525D6"/>
    <w:rsid w:val="006533F0"/>
    <w:rsid w:val="00653A56"/>
    <w:rsid w:val="00654D26"/>
    <w:rsid w:val="00654FD3"/>
    <w:rsid w:val="00655314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1A82"/>
    <w:rsid w:val="00672572"/>
    <w:rsid w:val="006729E3"/>
    <w:rsid w:val="006743F0"/>
    <w:rsid w:val="00677DF3"/>
    <w:rsid w:val="00680D8F"/>
    <w:rsid w:val="00681138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A1249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315"/>
    <w:rsid w:val="00706A60"/>
    <w:rsid w:val="00706C1C"/>
    <w:rsid w:val="0071050E"/>
    <w:rsid w:val="007108D3"/>
    <w:rsid w:val="00714B99"/>
    <w:rsid w:val="00714F5D"/>
    <w:rsid w:val="00716D19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8AA"/>
    <w:rsid w:val="00791903"/>
    <w:rsid w:val="00792BB0"/>
    <w:rsid w:val="0079359E"/>
    <w:rsid w:val="0079467A"/>
    <w:rsid w:val="007946DA"/>
    <w:rsid w:val="007947EF"/>
    <w:rsid w:val="00796155"/>
    <w:rsid w:val="00797D02"/>
    <w:rsid w:val="007A0C56"/>
    <w:rsid w:val="007A14B9"/>
    <w:rsid w:val="007A5349"/>
    <w:rsid w:val="007A7F60"/>
    <w:rsid w:val="007B09D5"/>
    <w:rsid w:val="007B2A18"/>
    <w:rsid w:val="007B32A1"/>
    <w:rsid w:val="007B68A5"/>
    <w:rsid w:val="007B6D59"/>
    <w:rsid w:val="007B6DBE"/>
    <w:rsid w:val="007B70B0"/>
    <w:rsid w:val="007B7151"/>
    <w:rsid w:val="007C138F"/>
    <w:rsid w:val="007C1D65"/>
    <w:rsid w:val="007C2D09"/>
    <w:rsid w:val="007C4064"/>
    <w:rsid w:val="007C55BA"/>
    <w:rsid w:val="007C7544"/>
    <w:rsid w:val="007C77B1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2D3"/>
    <w:rsid w:val="007E3C94"/>
    <w:rsid w:val="007E420D"/>
    <w:rsid w:val="007E5B73"/>
    <w:rsid w:val="007E6BC3"/>
    <w:rsid w:val="007E75E0"/>
    <w:rsid w:val="007E7D66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30E4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6923"/>
    <w:rsid w:val="00857476"/>
    <w:rsid w:val="00862A0E"/>
    <w:rsid w:val="00864ACD"/>
    <w:rsid w:val="00864DB3"/>
    <w:rsid w:val="008650A5"/>
    <w:rsid w:val="0086617E"/>
    <w:rsid w:val="00866D40"/>
    <w:rsid w:val="00870220"/>
    <w:rsid w:val="00873784"/>
    <w:rsid w:val="00874347"/>
    <w:rsid w:val="00876B84"/>
    <w:rsid w:val="00877042"/>
    <w:rsid w:val="008770F6"/>
    <w:rsid w:val="008774A4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A30"/>
    <w:rsid w:val="008B7F6C"/>
    <w:rsid w:val="008C4469"/>
    <w:rsid w:val="008C4548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3E0E"/>
    <w:rsid w:val="009342A0"/>
    <w:rsid w:val="00936911"/>
    <w:rsid w:val="00936BE4"/>
    <w:rsid w:val="00936CA8"/>
    <w:rsid w:val="00937A78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5ED"/>
    <w:rsid w:val="00966871"/>
    <w:rsid w:val="00972524"/>
    <w:rsid w:val="009726E6"/>
    <w:rsid w:val="00973F9A"/>
    <w:rsid w:val="0097477D"/>
    <w:rsid w:val="0097597A"/>
    <w:rsid w:val="009770B5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B01E0"/>
    <w:rsid w:val="009B1B62"/>
    <w:rsid w:val="009B1E15"/>
    <w:rsid w:val="009B1E82"/>
    <w:rsid w:val="009B2B70"/>
    <w:rsid w:val="009B529E"/>
    <w:rsid w:val="009B6E67"/>
    <w:rsid w:val="009B7C10"/>
    <w:rsid w:val="009C0E0A"/>
    <w:rsid w:val="009C1F65"/>
    <w:rsid w:val="009C268C"/>
    <w:rsid w:val="009C2A7E"/>
    <w:rsid w:val="009C2C98"/>
    <w:rsid w:val="009C4C5D"/>
    <w:rsid w:val="009C5A54"/>
    <w:rsid w:val="009C6945"/>
    <w:rsid w:val="009C7B81"/>
    <w:rsid w:val="009D1B85"/>
    <w:rsid w:val="009D376C"/>
    <w:rsid w:val="009D3D02"/>
    <w:rsid w:val="009D3D3F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F1564"/>
    <w:rsid w:val="009F1759"/>
    <w:rsid w:val="009F2392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552D"/>
    <w:rsid w:val="00A05CD9"/>
    <w:rsid w:val="00A06B3C"/>
    <w:rsid w:val="00A105BC"/>
    <w:rsid w:val="00A1095D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9F3"/>
    <w:rsid w:val="00A44177"/>
    <w:rsid w:val="00A451EA"/>
    <w:rsid w:val="00A47E10"/>
    <w:rsid w:val="00A5067F"/>
    <w:rsid w:val="00A50687"/>
    <w:rsid w:val="00A52393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85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231B"/>
    <w:rsid w:val="00A82955"/>
    <w:rsid w:val="00A82E71"/>
    <w:rsid w:val="00A85AB3"/>
    <w:rsid w:val="00A85CEF"/>
    <w:rsid w:val="00A86794"/>
    <w:rsid w:val="00A92B5B"/>
    <w:rsid w:val="00A93355"/>
    <w:rsid w:val="00A93AE8"/>
    <w:rsid w:val="00A94A77"/>
    <w:rsid w:val="00A94F5F"/>
    <w:rsid w:val="00A96A55"/>
    <w:rsid w:val="00AA1810"/>
    <w:rsid w:val="00AA1C92"/>
    <w:rsid w:val="00AA28A7"/>
    <w:rsid w:val="00AA3A90"/>
    <w:rsid w:val="00AA5ADB"/>
    <w:rsid w:val="00AA5DA0"/>
    <w:rsid w:val="00AA7C32"/>
    <w:rsid w:val="00AB091F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2B03"/>
    <w:rsid w:val="00AC3016"/>
    <w:rsid w:val="00AD24F5"/>
    <w:rsid w:val="00AD29D2"/>
    <w:rsid w:val="00AD4722"/>
    <w:rsid w:val="00AD509E"/>
    <w:rsid w:val="00AD6B26"/>
    <w:rsid w:val="00AD6F1F"/>
    <w:rsid w:val="00AD7845"/>
    <w:rsid w:val="00AE1237"/>
    <w:rsid w:val="00AE15D4"/>
    <w:rsid w:val="00AE25CD"/>
    <w:rsid w:val="00AE3B83"/>
    <w:rsid w:val="00AE489B"/>
    <w:rsid w:val="00AE4966"/>
    <w:rsid w:val="00AE5CC0"/>
    <w:rsid w:val="00AE73B8"/>
    <w:rsid w:val="00AF03C1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CE1"/>
    <w:rsid w:val="00B157F2"/>
    <w:rsid w:val="00B173E5"/>
    <w:rsid w:val="00B22327"/>
    <w:rsid w:val="00B237D6"/>
    <w:rsid w:val="00B238B1"/>
    <w:rsid w:val="00B24034"/>
    <w:rsid w:val="00B24E33"/>
    <w:rsid w:val="00B2600C"/>
    <w:rsid w:val="00B26941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1857"/>
    <w:rsid w:val="00B61A55"/>
    <w:rsid w:val="00B62B31"/>
    <w:rsid w:val="00B62FE6"/>
    <w:rsid w:val="00B647A1"/>
    <w:rsid w:val="00B64962"/>
    <w:rsid w:val="00B64E28"/>
    <w:rsid w:val="00B64F8A"/>
    <w:rsid w:val="00B65055"/>
    <w:rsid w:val="00B706DD"/>
    <w:rsid w:val="00B71747"/>
    <w:rsid w:val="00B72394"/>
    <w:rsid w:val="00B72851"/>
    <w:rsid w:val="00B72921"/>
    <w:rsid w:val="00B753BB"/>
    <w:rsid w:val="00B75648"/>
    <w:rsid w:val="00B75BF3"/>
    <w:rsid w:val="00B75F16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C0003C"/>
    <w:rsid w:val="00C00242"/>
    <w:rsid w:val="00C024DE"/>
    <w:rsid w:val="00C02F65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441E"/>
    <w:rsid w:val="00C24A43"/>
    <w:rsid w:val="00C24AB0"/>
    <w:rsid w:val="00C25C2A"/>
    <w:rsid w:val="00C2655D"/>
    <w:rsid w:val="00C265C3"/>
    <w:rsid w:val="00C27AD7"/>
    <w:rsid w:val="00C30CBD"/>
    <w:rsid w:val="00C3229A"/>
    <w:rsid w:val="00C345F8"/>
    <w:rsid w:val="00C34A36"/>
    <w:rsid w:val="00C35250"/>
    <w:rsid w:val="00C35A6B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5956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5755"/>
    <w:rsid w:val="00C957AA"/>
    <w:rsid w:val="00CA01DE"/>
    <w:rsid w:val="00CA436F"/>
    <w:rsid w:val="00CA4574"/>
    <w:rsid w:val="00CA46D6"/>
    <w:rsid w:val="00CA53F2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A15"/>
    <w:rsid w:val="00CC1A8F"/>
    <w:rsid w:val="00CC21EF"/>
    <w:rsid w:val="00CC3DF7"/>
    <w:rsid w:val="00CC6E48"/>
    <w:rsid w:val="00CC712D"/>
    <w:rsid w:val="00CD06CC"/>
    <w:rsid w:val="00CD0750"/>
    <w:rsid w:val="00CD0772"/>
    <w:rsid w:val="00CD1D0D"/>
    <w:rsid w:val="00CD4262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21E6"/>
    <w:rsid w:val="00D22D59"/>
    <w:rsid w:val="00D23250"/>
    <w:rsid w:val="00D23DE6"/>
    <w:rsid w:val="00D24FEF"/>
    <w:rsid w:val="00D27745"/>
    <w:rsid w:val="00D30B1C"/>
    <w:rsid w:val="00D33A45"/>
    <w:rsid w:val="00D34988"/>
    <w:rsid w:val="00D34CF5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C21"/>
    <w:rsid w:val="00D54E4A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0454"/>
    <w:rsid w:val="00DB10DA"/>
    <w:rsid w:val="00DB1A6B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C4B2B"/>
    <w:rsid w:val="00DD03CA"/>
    <w:rsid w:val="00DD15D3"/>
    <w:rsid w:val="00DD21D0"/>
    <w:rsid w:val="00DD2881"/>
    <w:rsid w:val="00DD2AB2"/>
    <w:rsid w:val="00DD5B0D"/>
    <w:rsid w:val="00DD5E23"/>
    <w:rsid w:val="00DD6EF4"/>
    <w:rsid w:val="00DE103B"/>
    <w:rsid w:val="00DE1BAA"/>
    <w:rsid w:val="00DE1DF5"/>
    <w:rsid w:val="00DE3497"/>
    <w:rsid w:val="00DE3CDE"/>
    <w:rsid w:val="00DE6EE4"/>
    <w:rsid w:val="00DE6F1D"/>
    <w:rsid w:val="00DE76AD"/>
    <w:rsid w:val="00DF0CDB"/>
    <w:rsid w:val="00DF263A"/>
    <w:rsid w:val="00DF61F8"/>
    <w:rsid w:val="00DF7FDC"/>
    <w:rsid w:val="00E01991"/>
    <w:rsid w:val="00E01BA3"/>
    <w:rsid w:val="00E02F44"/>
    <w:rsid w:val="00E04638"/>
    <w:rsid w:val="00E05CF7"/>
    <w:rsid w:val="00E06E26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FBA"/>
    <w:rsid w:val="00E15645"/>
    <w:rsid w:val="00E15E52"/>
    <w:rsid w:val="00E17FB7"/>
    <w:rsid w:val="00E20672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5920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34E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824"/>
    <w:rsid w:val="00E57B3B"/>
    <w:rsid w:val="00E603DC"/>
    <w:rsid w:val="00E60761"/>
    <w:rsid w:val="00E60FF4"/>
    <w:rsid w:val="00E612D3"/>
    <w:rsid w:val="00E61DB0"/>
    <w:rsid w:val="00E622FB"/>
    <w:rsid w:val="00E626BA"/>
    <w:rsid w:val="00E629E9"/>
    <w:rsid w:val="00E62A06"/>
    <w:rsid w:val="00E63089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F52"/>
    <w:rsid w:val="00E933EB"/>
    <w:rsid w:val="00E93EE8"/>
    <w:rsid w:val="00E95D73"/>
    <w:rsid w:val="00E9613D"/>
    <w:rsid w:val="00EA01A4"/>
    <w:rsid w:val="00EA0F32"/>
    <w:rsid w:val="00EA210F"/>
    <w:rsid w:val="00EA213D"/>
    <w:rsid w:val="00EA2F55"/>
    <w:rsid w:val="00EA4AD3"/>
    <w:rsid w:val="00EA5611"/>
    <w:rsid w:val="00EA5E7F"/>
    <w:rsid w:val="00EA6EAE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640E"/>
    <w:rsid w:val="00EF7130"/>
    <w:rsid w:val="00F024CC"/>
    <w:rsid w:val="00F03E79"/>
    <w:rsid w:val="00F059E2"/>
    <w:rsid w:val="00F06136"/>
    <w:rsid w:val="00F06570"/>
    <w:rsid w:val="00F10DE4"/>
    <w:rsid w:val="00F11637"/>
    <w:rsid w:val="00F126D1"/>
    <w:rsid w:val="00F1272C"/>
    <w:rsid w:val="00F12FAA"/>
    <w:rsid w:val="00F147EB"/>
    <w:rsid w:val="00F169F3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130D"/>
    <w:rsid w:val="00F3149C"/>
    <w:rsid w:val="00F34DE7"/>
    <w:rsid w:val="00F36261"/>
    <w:rsid w:val="00F37451"/>
    <w:rsid w:val="00F37A98"/>
    <w:rsid w:val="00F40A38"/>
    <w:rsid w:val="00F44EB0"/>
    <w:rsid w:val="00F44F39"/>
    <w:rsid w:val="00F456D2"/>
    <w:rsid w:val="00F464F0"/>
    <w:rsid w:val="00F46C18"/>
    <w:rsid w:val="00F46CA5"/>
    <w:rsid w:val="00F47DB4"/>
    <w:rsid w:val="00F5187F"/>
    <w:rsid w:val="00F53306"/>
    <w:rsid w:val="00F548C3"/>
    <w:rsid w:val="00F55257"/>
    <w:rsid w:val="00F55B18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956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E0A32"/>
    <w:rsid w:val="00FE13E2"/>
    <w:rsid w:val="00FE15FF"/>
    <w:rsid w:val="00FE22AF"/>
    <w:rsid w:val="00FE330A"/>
    <w:rsid w:val="00FE4114"/>
    <w:rsid w:val="00FE4CA6"/>
    <w:rsid w:val="00FE5719"/>
    <w:rsid w:val="00FE5F26"/>
    <w:rsid w:val="00FF095D"/>
    <w:rsid w:val="00FF1DD3"/>
    <w:rsid w:val="00FF23D1"/>
    <w:rsid w:val="00FF243A"/>
    <w:rsid w:val="00FF2910"/>
    <w:rsid w:val="00FF340C"/>
    <w:rsid w:val="00FF3BDB"/>
    <w:rsid w:val="00FF522C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77F571D9"/>
  <w15:docId w15:val="{AA054DDB-582F-4893-B497-4542BDEF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">
    <w:name w:val="Debesėlio tekstas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">
    <w:name w:val="Pavadinimas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">
    <w:name w:val="Antraštė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0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  <w:style w:type="character" w:customStyle="1" w:styleId="xslt-doc-title-itself">
    <w:name w:val="xslt-doc-title-itself"/>
    <w:basedOn w:val="DefaultParagraphFont"/>
    <w:rsid w:val="00856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FZJ6XTJY6WQ3-1352427771-335644</_dlc_DocId>
    <_dlc_DocIdUrl xmlns="f401bc6b-16ae-4eec-874e-4b24bc321f82">
      <Url>https://bbraun.sharepoint.com/sites/bbraun_eis_ltmedical/_layouts/15/DocIdRedir.aspx?ID=FZJ6XTJY6WQ3-1352427771-335644</Url>
      <Description>FZJ6XTJY6WQ3-1352427771-335644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E8EF15-20DC-4285-A203-AC46A581229A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2811F24F-3DF9-446C-8E7E-EDF71B008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2F387B-F71C-4662-A824-E44130B06B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045645-C1D4-4D8D-B9AC-C8D7C67EB5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4028AF5-C37D-4003-A868-DFE421C4EA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3495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Indre Grocke</cp:lastModifiedBy>
  <cp:revision>18</cp:revision>
  <cp:lastPrinted>2020-05-11T06:31:00Z</cp:lastPrinted>
  <dcterms:created xsi:type="dcterms:W3CDTF">2023-06-05T07:56:00Z</dcterms:created>
  <dcterms:modified xsi:type="dcterms:W3CDTF">2023-07-11T12:17:00Z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7861f855-30d7-4061-8ba4-ce37d0dbabd0</vt:lpwstr>
  </property>
  <property fmtid="{D5CDD505-2E9C-101B-9397-08002B2CF9AE}" pid="4" name="MSIP_Label_6cd985e1-7125-4d22-85c6-54668b18c9f3_Enabled">
    <vt:lpwstr>true</vt:lpwstr>
  </property>
  <property fmtid="{D5CDD505-2E9C-101B-9397-08002B2CF9AE}" pid="5" name="MSIP_Label_6cd985e1-7125-4d22-85c6-54668b18c9f3_SetDate">
    <vt:lpwstr>2023-07-11T11:11:33Z</vt:lpwstr>
  </property>
  <property fmtid="{D5CDD505-2E9C-101B-9397-08002B2CF9AE}" pid="6" name="MSIP_Label_6cd985e1-7125-4d22-85c6-54668b18c9f3_Method">
    <vt:lpwstr>Privileged</vt:lpwstr>
  </property>
  <property fmtid="{D5CDD505-2E9C-101B-9397-08002B2CF9AE}" pid="7" name="MSIP_Label_6cd985e1-7125-4d22-85c6-54668b18c9f3_Name">
    <vt:lpwstr>6cd985e1-7125-4d22-85c6-54668b18c9f3</vt:lpwstr>
  </property>
  <property fmtid="{D5CDD505-2E9C-101B-9397-08002B2CF9AE}" pid="8" name="MSIP_Label_6cd985e1-7125-4d22-85c6-54668b18c9f3_SiteId">
    <vt:lpwstr>15d1bef2-0a6a-46f9-be4c-023279325e51</vt:lpwstr>
  </property>
  <property fmtid="{D5CDD505-2E9C-101B-9397-08002B2CF9AE}" pid="9" name="MSIP_Label_6cd985e1-7125-4d22-85c6-54668b18c9f3_ActionId">
    <vt:lpwstr>e2e93051-0c0a-4f8c-aab4-12a20471bc28</vt:lpwstr>
  </property>
  <property fmtid="{D5CDD505-2E9C-101B-9397-08002B2CF9AE}" pid="10" name="MSIP_Label_6cd985e1-7125-4d22-85c6-54668b18c9f3_ContentBits">
    <vt:lpwstr>0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